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31C9" w14:textId="77777777" w:rsidR="00681403" w:rsidRPr="005E4880" w:rsidRDefault="00681403" w:rsidP="00FD4BA6">
      <w:pPr>
        <w:rPr>
          <w:sz w:val="22"/>
          <w:szCs w:val="22"/>
        </w:rPr>
      </w:pPr>
    </w:p>
    <w:p w14:paraId="2B81CE7A" w14:textId="3C3E1BE9" w:rsidR="00D10A73" w:rsidRPr="00E35C0C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2"/>
          <w:szCs w:val="22"/>
        </w:rPr>
      </w:pPr>
      <w:r w:rsidRPr="005E4880">
        <w:rPr>
          <w:sz w:val="22"/>
          <w:szCs w:val="22"/>
        </w:rPr>
        <w:tab/>
      </w:r>
      <w:r w:rsidRPr="00A75302">
        <w:rPr>
          <w:b/>
          <w:bCs/>
          <w:sz w:val="22"/>
          <w:szCs w:val="22"/>
        </w:rPr>
        <w:t>Приложение №</w:t>
      </w:r>
      <w:r w:rsidR="002400A7" w:rsidRPr="00A75302">
        <w:rPr>
          <w:b/>
          <w:bCs/>
          <w:sz w:val="22"/>
          <w:szCs w:val="22"/>
        </w:rPr>
        <w:t xml:space="preserve"> </w:t>
      </w:r>
      <w:r w:rsidR="0028479B">
        <w:rPr>
          <w:b/>
          <w:bCs/>
          <w:sz w:val="22"/>
          <w:szCs w:val="22"/>
        </w:rPr>
        <w:t>4</w:t>
      </w:r>
    </w:p>
    <w:p w14:paraId="4C6EF6BE" w14:textId="771E0EE8" w:rsidR="00E35C0C" w:rsidRPr="00F4506B" w:rsidRDefault="00E35C0C" w:rsidP="00E35C0C">
      <w:pPr>
        <w:widowControl w:val="0"/>
        <w:jc w:val="right"/>
      </w:pPr>
      <w:r w:rsidRPr="00F4506B">
        <w:t xml:space="preserve">к Договору подряда </w:t>
      </w:r>
      <w:r w:rsidR="00230890">
        <w:t xml:space="preserve">№ </w:t>
      </w:r>
      <w:r w:rsidR="00BC6033">
        <w:t>_______________</w:t>
      </w:r>
    </w:p>
    <w:p w14:paraId="57FCBC53" w14:textId="012ED5A1" w:rsidR="00E35C0C" w:rsidRPr="00F4506B" w:rsidRDefault="00E35C0C" w:rsidP="00E35C0C">
      <w:pPr>
        <w:widowControl w:val="0"/>
        <w:jc w:val="right"/>
      </w:pPr>
      <w:r w:rsidRPr="00F4506B">
        <w:t xml:space="preserve">от </w:t>
      </w:r>
      <w:r w:rsidR="00BC6033">
        <w:t>____________</w:t>
      </w:r>
      <w:r w:rsidRPr="00F4506B">
        <w:t xml:space="preserve"> г. </w:t>
      </w:r>
    </w:p>
    <w:p w14:paraId="71E60036" w14:textId="77777777" w:rsidR="00D10A73" w:rsidRPr="003D0D95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14:paraId="41E62C3C" w14:textId="77777777" w:rsidR="00160A74" w:rsidRPr="003D0D95" w:rsidRDefault="00160A74" w:rsidP="00B7585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</w:t>
      </w:r>
    </w:p>
    <w:p w14:paraId="363BCE64" w14:textId="77777777" w:rsidR="00B7585B" w:rsidRPr="003D0D95" w:rsidRDefault="00B7585B" w:rsidP="00B7585B">
      <w:pPr>
        <w:jc w:val="center"/>
        <w:outlineLvl w:val="0"/>
        <w:rPr>
          <w:b/>
          <w:sz w:val="22"/>
          <w:szCs w:val="22"/>
        </w:rPr>
      </w:pPr>
    </w:p>
    <w:p w14:paraId="2F69AEF1" w14:textId="77777777" w:rsidR="00DF2BA2" w:rsidRPr="003D0D95" w:rsidRDefault="00DF2BA2" w:rsidP="00160A74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АКТ ПРИЕМА-ПЕРЕДАЧИ</w:t>
      </w:r>
    </w:p>
    <w:p w14:paraId="04691A83" w14:textId="77777777" w:rsidR="00080696" w:rsidRPr="003D0D95" w:rsidRDefault="00FD4BA6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с</w:t>
      </w:r>
      <w:r w:rsidR="00DF2BA2" w:rsidRPr="003D0D95">
        <w:rPr>
          <w:b/>
          <w:sz w:val="22"/>
          <w:szCs w:val="22"/>
        </w:rPr>
        <w:t xml:space="preserve">троительной площадки </w:t>
      </w:r>
    </w:p>
    <w:p w14:paraId="4F2AC797" w14:textId="77777777" w:rsidR="00DF2BA2" w:rsidRPr="003D0D95" w:rsidRDefault="00DF2BA2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для производства строительно-монтажных работ</w:t>
      </w:r>
    </w:p>
    <w:p w14:paraId="3737C7F1" w14:textId="77777777" w:rsidR="00DF2BA2" w:rsidRPr="003D0D95" w:rsidRDefault="00DF2BA2">
      <w:pPr>
        <w:rPr>
          <w:sz w:val="22"/>
          <w:szCs w:val="22"/>
        </w:rPr>
      </w:pPr>
    </w:p>
    <w:p w14:paraId="71FE4B74" w14:textId="77777777" w:rsidR="00FD4BA6" w:rsidRPr="003D0D95" w:rsidRDefault="00FD4BA6">
      <w:pPr>
        <w:rPr>
          <w:sz w:val="22"/>
          <w:szCs w:val="22"/>
        </w:rPr>
      </w:pPr>
    </w:p>
    <w:p w14:paraId="43A1985A" w14:textId="77777777" w:rsidR="00DF2BA2" w:rsidRPr="003D0D95" w:rsidRDefault="005046EA" w:rsidP="0033662C">
      <w:pPr>
        <w:jc w:val="right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 xml:space="preserve">             </w:t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FD4BA6" w:rsidRPr="003D0D95">
        <w:rPr>
          <w:b/>
          <w:sz w:val="22"/>
          <w:szCs w:val="22"/>
        </w:rPr>
        <w:t xml:space="preserve">                              </w:t>
      </w:r>
      <w:r w:rsidR="008206EB" w:rsidRPr="003D0D95">
        <w:rPr>
          <w:b/>
          <w:sz w:val="22"/>
          <w:szCs w:val="22"/>
        </w:rPr>
        <w:t xml:space="preserve">        </w:t>
      </w:r>
      <w:r w:rsidR="00DF2BA2" w:rsidRPr="003D0D95">
        <w:rPr>
          <w:b/>
          <w:sz w:val="22"/>
          <w:szCs w:val="22"/>
        </w:rPr>
        <w:t>«___</w:t>
      </w:r>
      <w:r w:rsidR="0028403C" w:rsidRPr="003D0D95">
        <w:rPr>
          <w:b/>
          <w:sz w:val="22"/>
          <w:szCs w:val="22"/>
        </w:rPr>
        <w:t>_</w:t>
      </w:r>
      <w:r w:rsidR="00DF2BA2" w:rsidRPr="003D0D95">
        <w:rPr>
          <w:b/>
          <w:sz w:val="22"/>
          <w:szCs w:val="22"/>
        </w:rPr>
        <w:t>»______</w:t>
      </w:r>
      <w:r w:rsidR="003935C6" w:rsidRPr="003D0D95">
        <w:rPr>
          <w:b/>
          <w:sz w:val="22"/>
          <w:szCs w:val="22"/>
        </w:rPr>
        <w:t>__</w:t>
      </w:r>
      <w:r w:rsidRPr="003D0D95">
        <w:rPr>
          <w:b/>
          <w:sz w:val="22"/>
          <w:szCs w:val="22"/>
        </w:rPr>
        <w:t>__</w:t>
      </w:r>
      <w:r w:rsidR="00080696" w:rsidRPr="003D0D95">
        <w:rPr>
          <w:b/>
          <w:sz w:val="22"/>
          <w:szCs w:val="22"/>
        </w:rPr>
        <w:t>__</w:t>
      </w:r>
      <w:r w:rsidR="0028403C" w:rsidRPr="003D0D95">
        <w:rPr>
          <w:b/>
          <w:sz w:val="22"/>
          <w:szCs w:val="22"/>
        </w:rPr>
        <w:t xml:space="preserve">____ </w:t>
      </w:r>
      <w:r w:rsidR="00A86EB5" w:rsidRPr="003D0D95">
        <w:rPr>
          <w:b/>
          <w:sz w:val="22"/>
          <w:szCs w:val="22"/>
        </w:rPr>
        <w:t>20</w:t>
      </w:r>
      <w:r w:rsidR="002400A7" w:rsidRPr="003D0D95">
        <w:rPr>
          <w:b/>
          <w:sz w:val="22"/>
          <w:szCs w:val="22"/>
        </w:rPr>
        <w:t>__</w:t>
      </w:r>
      <w:r w:rsidR="0088629C" w:rsidRPr="003D0D95">
        <w:rPr>
          <w:b/>
          <w:sz w:val="22"/>
          <w:szCs w:val="22"/>
        </w:rPr>
        <w:t xml:space="preserve"> </w:t>
      </w:r>
      <w:r w:rsidR="00DF2BA2" w:rsidRPr="003D0D95">
        <w:rPr>
          <w:b/>
          <w:sz w:val="22"/>
          <w:szCs w:val="22"/>
        </w:rPr>
        <w:t>г.</w:t>
      </w:r>
    </w:p>
    <w:p w14:paraId="295E8E3D" w14:textId="77777777" w:rsidR="00DF2BA2" w:rsidRPr="003D0D95" w:rsidRDefault="00DF2BA2">
      <w:pPr>
        <w:rPr>
          <w:sz w:val="22"/>
          <w:szCs w:val="22"/>
        </w:rPr>
      </w:pPr>
    </w:p>
    <w:p w14:paraId="2B836FF6" w14:textId="657A598B" w:rsidR="00DF2BA2" w:rsidRPr="003D0D95" w:rsidRDefault="00DF2BA2" w:rsidP="00DE10D0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Мы, нижеподписавшиеся, 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1B14F5" w:rsidRPr="003D0D95">
        <w:rPr>
          <w:sz w:val="22"/>
          <w:szCs w:val="22"/>
        </w:rPr>
        <w:t>чика</w:t>
      </w:r>
      <w:r w:rsidR="004F1BDF" w:rsidRPr="003D0D95">
        <w:rPr>
          <w:sz w:val="22"/>
          <w:szCs w:val="22"/>
        </w:rPr>
        <w:t xml:space="preserve"> </w:t>
      </w:r>
      <w:r w:rsidR="00715168" w:rsidRPr="003D0D95">
        <w:rPr>
          <w:b/>
          <w:sz w:val="22"/>
          <w:szCs w:val="22"/>
        </w:rPr>
        <w:t>________________</w:t>
      </w:r>
      <w:r w:rsidR="000B50D8" w:rsidRPr="003D0D95">
        <w:rPr>
          <w:b/>
          <w:sz w:val="22"/>
          <w:szCs w:val="22"/>
        </w:rPr>
        <w:t>_</w:t>
      </w:r>
      <w:r w:rsidR="00715168" w:rsidRPr="003D0D95">
        <w:rPr>
          <w:b/>
          <w:sz w:val="22"/>
          <w:szCs w:val="22"/>
        </w:rPr>
        <w:t>__</w:t>
      </w:r>
      <w:r w:rsidRPr="003D0D95">
        <w:rPr>
          <w:sz w:val="22"/>
          <w:szCs w:val="22"/>
        </w:rPr>
        <w:t>, п</w:t>
      </w:r>
      <w:r w:rsidR="00DE10D0" w:rsidRPr="003D0D95">
        <w:rPr>
          <w:sz w:val="22"/>
          <w:szCs w:val="22"/>
        </w:rPr>
        <w:t>редставитель</w:t>
      </w:r>
      <w:r w:rsidRPr="003D0D95">
        <w:rPr>
          <w:sz w:val="22"/>
          <w:szCs w:val="22"/>
        </w:rPr>
        <w:t xml:space="preserve"> </w:t>
      </w:r>
      <w:r w:rsidR="00585F15">
        <w:rPr>
          <w:sz w:val="22"/>
          <w:szCs w:val="22"/>
        </w:rPr>
        <w:t>Заказ</w:t>
      </w:r>
      <w:r w:rsidR="000B50D8" w:rsidRPr="003D0D95">
        <w:rPr>
          <w:sz w:val="22"/>
          <w:szCs w:val="22"/>
        </w:rPr>
        <w:t xml:space="preserve">чика </w:t>
      </w:r>
      <w:r w:rsidR="00715168" w:rsidRPr="003D0D95">
        <w:rPr>
          <w:sz w:val="22"/>
          <w:szCs w:val="22"/>
        </w:rPr>
        <w:t>_________________</w:t>
      </w:r>
      <w:r w:rsidRPr="003D0D95">
        <w:rPr>
          <w:sz w:val="22"/>
          <w:szCs w:val="22"/>
        </w:rPr>
        <w:t>,</w:t>
      </w:r>
      <w:r w:rsidR="00807A44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составили настоящий акт о нижеследующем</w:t>
      </w:r>
      <w:r w:rsidR="00FD4BA6" w:rsidRPr="003D0D95">
        <w:rPr>
          <w:b/>
          <w:sz w:val="22"/>
          <w:szCs w:val="22"/>
        </w:rPr>
        <w:t>:</w:t>
      </w:r>
    </w:p>
    <w:p w14:paraId="6C6AF3E0" w14:textId="77777777" w:rsidR="00DF2BA2" w:rsidRPr="003D0D95" w:rsidRDefault="00501D92" w:rsidP="00DE10D0">
      <w:pPr>
        <w:spacing w:after="120"/>
        <w:ind w:firstLine="709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</w:t>
      </w:r>
      <w:r w:rsidR="00DF2BA2" w:rsidRPr="003D0D95">
        <w:rPr>
          <w:sz w:val="22"/>
          <w:szCs w:val="22"/>
        </w:rPr>
        <w:t xml:space="preserve"> предоставляет участок (территорию)</w:t>
      </w:r>
      <w:r w:rsidR="00DE10D0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 xml:space="preserve">для производства на нем работ по </w:t>
      </w:r>
      <w:r w:rsidR="000B50D8" w:rsidRPr="003D0D95">
        <w:rPr>
          <w:i/>
          <w:sz w:val="22"/>
          <w:szCs w:val="22"/>
        </w:rPr>
        <w:t>___________________________________</w:t>
      </w:r>
      <w:r w:rsidR="00955421" w:rsidRPr="003D0D95">
        <w:rPr>
          <w:i/>
          <w:sz w:val="22"/>
          <w:szCs w:val="22"/>
        </w:rPr>
        <w:t>___________________</w:t>
      </w:r>
      <w:r w:rsidR="008206EB" w:rsidRPr="003D0D95">
        <w:rPr>
          <w:i/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71516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>на следующий срок:</w:t>
      </w:r>
    </w:p>
    <w:p w14:paraId="5E1ACB77" w14:textId="77777777" w:rsidR="00DF2BA2" w:rsidRPr="003D0D95" w:rsidRDefault="00DE10D0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н</w:t>
      </w:r>
      <w:r w:rsidR="00DF2BA2" w:rsidRPr="003D0D95">
        <w:rPr>
          <w:sz w:val="22"/>
          <w:szCs w:val="22"/>
        </w:rPr>
        <w:t xml:space="preserve">ачало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  <w:r w:rsidR="00DF2BA2" w:rsidRPr="003D0D95">
        <w:rPr>
          <w:sz w:val="22"/>
          <w:szCs w:val="22"/>
        </w:rPr>
        <w:t xml:space="preserve">   окончание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</w:p>
    <w:p w14:paraId="44FC6E12" w14:textId="77777777" w:rsidR="002A1742" w:rsidRPr="003D0D95" w:rsidRDefault="002A1742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Место расположения участка (территории) _________________________________________</w:t>
      </w:r>
    </w:p>
    <w:p w14:paraId="23177A37" w14:textId="77777777" w:rsidR="00DF2BA2" w:rsidRPr="003D0D95" w:rsidRDefault="00DF2BA2" w:rsidP="00F42141">
      <w:pPr>
        <w:ind w:firstLine="360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На момент передачи строительной площадки, на территории выполнены следующие работы:</w:t>
      </w:r>
    </w:p>
    <w:p w14:paraId="56B84301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</w:t>
      </w:r>
    </w:p>
    <w:p w14:paraId="75EF71F3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</w:t>
      </w:r>
    </w:p>
    <w:p w14:paraId="7DF3696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_______________________________</w:t>
      </w:r>
    </w:p>
    <w:p w14:paraId="7E1F13BD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</w:t>
      </w:r>
    </w:p>
    <w:p w14:paraId="094547F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</w:t>
      </w:r>
    </w:p>
    <w:p w14:paraId="41E60CB8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</w:t>
      </w:r>
    </w:p>
    <w:p w14:paraId="3182C7B6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</w:t>
      </w:r>
    </w:p>
    <w:p w14:paraId="013454EE" w14:textId="627537CB" w:rsidR="00DF2BA2" w:rsidRPr="003D0D95" w:rsidRDefault="00DF2BA2" w:rsidP="001F62DC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С даты подписания настоящего акта </w:t>
      </w:r>
      <w:r w:rsidR="00585F15">
        <w:rPr>
          <w:sz w:val="22"/>
          <w:szCs w:val="22"/>
        </w:rPr>
        <w:t>П</w:t>
      </w:r>
      <w:r w:rsidRPr="003D0D95">
        <w:rPr>
          <w:sz w:val="22"/>
          <w:szCs w:val="22"/>
        </w:rPr>
        <w:t>одрядчик принимает на себя полную ответственность за сохранность, безопасность и дальнейшее использование строительной площадки до завершения работ на</w:t>
      </w:r>
      <w:r w:rsidR="00D24957" w:rsidRPr="003D0D95">
        <w:rPr>
          <w:sz w:val="22"/>
          <w:szCs w:val="22"/>
        </w:rPr>
        <w:t xml:space="preserve"> </w:t>
      </w:r>
      <w:r w:rsidR="004F1BDF" w:rsidRPr="003D0D95">
        <w:rPr>
          <w:sz w:val="22"/>
          <w:szCs w:val="22"/>
        </w:rPr>
        <w:t>Объекте</w:t>
      </w:r>
      <w:r w:rsidR="000B50D8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 xml:space="preserve">по </w:t>
      </w:r>
      <w:r w:rsidR="008206EB" w:rsidRPr="003D0D95">
        <w:rPr>
          <w:sz w:val="22"/>
          <w:szCs w:val="22"/>
        </w:rPr>
        <w:t>Д</w:t>
      </w:r>
      <w:r w:rsidRPr="003D0D95">
        <w:rPr>
          <w:sz w:val="22"/>
          <w:szCs w:val="22"/>
        </w:rPr>
        <w:t>оговор</w:t>
      </w:r>
      <w:r w:rsidR="000B50D8" w:rsidRPr="003D0D95">
        <w:rPr>
          <w:sz w:val="22"/>
          <w:szCs w:val="22"/>
        </w:rPr>
        <w:t>у</w:t>
      </w:r>
      <w:r w:rsidRPr="003D0D95">
        <w:rPr>
          <w:sz w:val="22"/>
          <w:szCs w:val="22"/>
        </w:rPr>
        <w:t xml:space="preserve"> </w:t>
      </w:r>
      <w:r w:rsidR="0028403C" w:rsidRPr="003D0D95">
        <w:rPr>
          <w:sz w:val="22"/>
          <w:szCs w:val="22"/>
        </w:rPr>
        <w:t>подряда</w:t>
      </w:r>
      <w:r w:rsidR="00F65960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№</w:t>
      </w:r>
      <w:r w:rsidR="001F62DC" w:rsidRPr="003D0D95">
        <w:rPr>
          <w:sz w:val="22"/>
          <w:szCs w:val="22"/>
        </w:rPr>
        <w:t xml:space="preserve"> _</w:t>
      </w:r>
      <w:r w:rsidR="000B50D8" w:rsidRPr="003D0D95">
        <w:rPr>
          <w:sz w:val="22"/>
          <w:szCs w:val="22"/>
        </w:rPr>
        <w:t>_______</w:t>
      </w:r>
      <w:r w:rsidR="002400A7" w:rsidRPr="003D0D95">
        <w:rPr>
          <w:sz w:val="22"/>
          <w:szCs w:val="22"/>
        </w:rPr>
        <w:t>_________</w:t>
      </w:r>
      <w:r w:rsidR="000B50D8" w:rsidRPr="003D0D95">
        <w:rPr>
          <w:sz w:val="22"/>
          <w:szCs w:val="22"/>
        </w:rPr>
        <w:t xml:space="preserve"> о</w:t>
      </w:r>
      <w:r w:rsidRPr="003D0D95">
        <w:rPr>
          <w:sz w:val="22"/>
          <w:szCs w:val="22"/>
        </w:rPr>
        <w:t xml:space="preserve">т </w:t>
      </w:r>
      <w:r w:rsidR="001F62DC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1F62DC" w:rsidRPr="003D0D95">
        <w:rPr>
          <w:sz w:val="22"/>
          <w:szCs w:val="22"/>
        </w:rPr>
        <w:t>»</w:t>
      </w:r>
      <w:r w:rsidR="002400A7" w:rsidRPr="003D0D95">
        <w:rPr>
          <w:sz w:val="22"/>
          <w:szCs w:val="22"/>
        </w:rPr>
        <w:t xml:space="preserve"> </w:t>
      </w:r>
      <w:r w:rsidR="001F62DC" w:rsidRPr="003D0D95">
        <w:rPr>
          <w:sz w:val="22"/>
          <w:szCs w:val="22"/>
        </w:rPr>
        <w:t>_</w:t>
      </w:r>
      <w:r w:rsidR="000B50D8" w:rsidRPr="003D0D95">
        <w:rPr>
          <w:sz w:val="22"/>
          <w:szCs w:val="22"/>
        </w:rPr>
        <w:t>_____</w:t>
      </w:r>
      <w:r w:rsidR="0028403C" w:rsidRPr="003D0D95">
        <w:rPr>
          <w:sz w:val="22"/>
          <w:szCs w:val="22"/>
        </w:rPr>
        <w:t xml:space="preserve">_________ </w:t>
      </w:r>
      <w:r w:rsidR="008206EB" w:rsidRPr="003D0D95">
        <w:rPr>
          <w:sz w:val="22"/>
          <w:szCs w:val="22"/>
        </w:rPr>
        <w:t>20_</w:t>
      </w:r>
      <w:r w:rsidR="0028403C" w:rsidRPr="003D0D95">
        <w:rPr>
          <w:sz w:val="22"/>
          <w:szCs w:val="22"/>
        </w:rPr>
        <w:t>__</w:t>
      </w:r>
      <w:r w:rsidR="00FD4BA6" w:rsidRPr="003D0D95">
        <w:rPr>
          <w:sz w:val="22"/>
          <w:szCs w:val="22"/>
        </w:rPr>
        <w:t xml:space="preserve"> г.</w:t>
      </w:r>
    </w:p>
    <w:p w14:paraId="4FAAF0B2" w14:textId="77777777" w:rsidR="00807A44" w:rsidRPr="003D0D95" w:rsidRDefault="00807A44" w:rsidP="00DF2BA2">
      <w:pPr>
        <w:rPr>
          <w:sz w:val="22"/>
          <w:szCs w:val="22"/>
        </w:rPr>
      </w:pPr>
    </w:p>
    <w:p w14:paraId="6BE0CC62" w14:textId="77777777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>Приложение: 1. Перечень передаваемой документации.</w:t>
      </w:r>
    </w:p>
    <w:p w14:paraId="2A0DAA3D" w14:textId="77777777" w:rsidR="006753DB" w:rsidRPr="003D0D95" w:rsidRDefault="006753DB" w:rsidP="00DF2BA2">
      <w:pPr>
        <w:rPr>
          <w:sz w:val="22"/>
          <w:szCs w:val="22"/>
        </w:rPr>
      </w:pPr>
    </w:p>
    <w:p w14:paraId="239C3879" w14:textId="5E19CB1D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 xml:space="preserve">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чика</w:t>
      </w:r>
      <w:r w:rsidR="000B50D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ab/>
      </w:r>
      <w:r w:rsidRPr="003D0D95">
        <w:rPr>
          <w:sz w:val="22"/>
          <w:szCs w:val="22"/>
        </w:rPr>
        <w:t>______________________</w:t>
      </w:r>
    </w:p>
    <w:p w14:paraId="3B2F35AD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1D2AFEC6" w14:textId="77777777" w:rsidR="00F42141" w:rsidRPr="003D0D95" w:rsidRDefault="00F42141" w:rsidP="00F42141">
      <w:pPr>
        <w:ind w:left="4956" w:firstLine="708"/>
        <w:rPr>
          <w:sz w:val="22"/>
          <w:szCs w:val="22"/>
        </w:rPr>
      </w:pPr>
    </w:p>
    <w:p w14:paraId="157CAC01" w14:textId="4ABEBDFF" w:rsidR="00807A44" w:rsidRPr="003D0D95" w:rsidRDefault="00807A44" w:rsidP="00807A44">
      <w:pPr>
        <w:rPr>
          <w:sz w:val="22"/>
          <w:szCs w:val="22"/>
        </w:rPr>
      </w:pPr>
      <w:r w:rsidRPr="003D0D95">
        <w:rPr>
          <w:sz w:val="22"/>
          <w:szCs w:val="22"/>
        </w:rPr>
        <w:t>Представител</w:t>
      </w:r>
      <w:r w:rsidR="00FD4BA6" w:rsidRPr="003D0D95">
        <w:rPr>
          <w:sz w:val="22"/>
          <w:szCs w:val="22"/>
        </w:rPr>
        <w:t>и</w:t>
      </w:r>
      <w:r w:rsidRPr="003D0D95">
        <w:rPr>
          <w:sz w:val="22"/>
          <w:szCs w:val="22"/>
        </w:rPr>
        <w:t xml:space="preserve"> </w:t>
      </w:r>
      <w:r w:rsidR="00585F15">
        <w:rPr>
          <w:sz w:val="22"/>
          <w:szCs w:val="22"/>
        </w:rPr>
        <w:t>Заказ</w:t>
      </w:r>
      <w:r w:rsidRPr="003D0D95">
        <w:rPr>
          <w:sz w:val="22"/>
          <w:szCs w:val="22"/>
        </w:rPr>
        <w:t>чика</w:t>
      </w:r>
      <w:r w:rsidRPr="003D0D95">
        <w:rPr>
          <w:sz w:val="22"/>
          <w:szCs w:val="22"/>
        </w:rPr>
        <w:tab/>
        <w:t>______________________</w:t>
      </w:r>
    </w:p>
    <w:p w14:paraId="6ADF4D12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0B76148F" w14:textId="77777777" w:rsidR="005F4448" w:rsidRPr="003D0D95" w:rsidRDefault="005F4448" w:rsidP="000B50D8">
      <w:pPr>
        <w:ind w:left="3540" w:firstLine="708"/>
        <w:rPr>
          <w:sz w:val="22"/>
          <w:szCs w:val="22"/>
        </w:rPr>
      </w:pPr>
    </w:p>
    <w:p w14:paraId="38078867" w14:textId="77777777" w:rsidR="003D0D95" w:rsidRDefault="003D0D95" w:rsidP="009D27C9">
      <w:pPr>
        <w:rPr>
          <w:sz w:val="22"/>
          <w:szCs w:val="22"/>
        </w:rPr>
      </w:pPr>
    </w:p>
    <w:p w14:paraId="7156DFF1" w14:textId="2CEF5DDD" w:rsidR="00807A44" w:rsidRPr="003D0D95" w:rsidRDefault="00BC6033" w:rsidP="009D27C9">
      <w:pPr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 согласована</w:t>
      </w:r>
      <w:r w:rsidR="003D0D95" w:rsidRPr="003D0D95">
        <w:rPr>
          <w:b/>
          <w:sz w:val="22"/>
          <w:szCs w:val="22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3D0D95" w:rsidRPr="00945A58" w14:paraId="68D6B467" w14:textId="77777777" w:rsidTr="00536038">
        <w:tc>
          <w:tcPr>
            <w:tcW w:w="4536" w:type="dxa"/>
            <w:shd w:val="clear" w:color="auto" w:fill="auto"/>
          </w:tcPr>
          <w:p w14:paraId="18F7378C" w14:textId="134386EC" w:rsidR="003D0D95" w:rsidRPr="00945A58" w:rsidRDefault="00585F1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</w:t>
            </w:r>
            <w:r w:rsidR="003D0D95" w:rsidRPr="00945A58">
              <w:rPr>
                <w:b/>
                <w:sz w:val="22"/>
                <w:szCs w:val="22"/>
              </w:rPr>
              <w:t>чик:</w:t>
            </w:r>
          </w:p>
          <w:p w14:paraId="5F1AC35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14:paraId="20C48D0A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2F63877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14:paraId="185070A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60FE14F3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0E769229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5D1E73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14:paraId="10A0FFC8" w14:textId="11373579" w:rsidR="003D0D95" w:rsidRPr="00945A58" w:rsidRDefault="00585F1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bookmarkStart w:id="0" w:name="_GoBack"/>
            <w:bookmarkEnd w:id="0"/>
            <w:r w:rsidR="003D0D95" w:rsidRPr="00945A58">
              <w:rPr>
                <w:b/>
                <w:sz w:val="22"/>
                <w:szCs w:val="22"/>
              </w:rPr>
              <w:t>одрядчик:</w:t>
            </w:r>
          </w:p>
          <w:p w14:paraId="0B814F6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7AD11C81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433F7022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73BD9826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B82D4C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752AA4F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0008B36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proofErr w:type="spellStart"/>
            <w:r w:rsidRPr="00945A58">
              <w:rPr>
                <w:b/>
                <w:sz w:val="22"/>
                <w:szCs w:val="22"/>
              </w:rPr>
              <w:t>м.п</w:t>
            </w:r>
            <w:proofErr w:type="spellEnd"/>
            <w:r w:rsidRPr="00945A58">
              <w:rPr>
                <w:b/>
                <w:sz w:val="22"/>
                <w:szCs w:val="22"/>
              </w:rPr>
              <w:t>.</w:t>
            </w:r>
          </w:p>
        </w:tc>
      </w:tr>
    </w:tbl>
    <w:p w14:paraId="1408B408" w14:textId="77777777" w:rsidR="003D0D95" w:rsidRPr="003D0D95" w:rsidRDefault="003D0D95" w:rsidP="009D27C9">
      <w:pPr>
        <w:rPr>
          <w:sz w:val="22"/>
          <w:szCs w:val="22"/>
        </w:rPr>
      </w:pPr>
    </w:p>
    <w:sectPr w:rsidR="003D0D95" w:rsidRPr="003D0D95" w:rsidSect="0088629C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81"/>
    <w:multiLevelType w:val="multilevel"/>
    <w:tmpl w:val="D48EEAC6"/>
    <w:lvl w:ilvl="0">
      <w:start w:val="1"/>
      <w:numFmt w:val="decimal"/>
      <w:pStyle w:val="2-"/>
      <w:suff w:val="space"/>
      <w:lvlText w:val="Глава %1"/>
      <w:lvlJc w:val="left"/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lex2"/>
      <w:suff w:val="nothing"/>
      <w:lvlText w:val="1.1. 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1B9B4942"/>
    <w:multiLevelType w:val="multilevel"/>
    <w:tmpl w:val="559A4FB4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84D3E"/>
    <w:multiLevelType w:val="hybridMultilevel"/>
    <w:tmpl w:val="28D26278"/>
    <w:lvl w:ilvl="0" w:tplc="2B80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8D4167"/>
    <w:multiLevelType w:val="multilevel"/>
    <w:tmpl w:val="2D768C7E"/>
    <w:lvl w:ilvl="0">
      <w:start w:val="1"/>
      <w:numFmt w:val="decimal"/>
      <w:pStyle w:val="ALEX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FAD70B2"/>
    <w:multiLevelType w:val="multilevel"/>
    <w:tmpl w:val="B8123C2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2"/>
    <w:rsid w:val="00000364"/>
    <w:rsid w:val="00000BAE"/>
    <w:rsid w:val="00001CA3"/>
    <w:rsid w:val="00002777"/>
    <w:rsid w:val="00004566"/>
    <w:rsid w:val="00005792"/>
    <w:rsid w:val="00005E95"/>
    <w:rsid w:val="0000651F"/>
    <w:rsid w:val="00006758"/>
    <w:rsid w:val="00007D25"/>
    <w:rsid w:val="00010807"/>
    <w:rsid w:val="00010E48"/>
    <w:rsid w:val="000117B9"/>
    <w:rsid w:val="00011CF1"/>
    <w:rsid w:val="000129CC"/>
    <w:rsid w:val="00012F03"/>
    <w:rsid w:val="0001465C"/>
    <w:rsid w:val="000158AE"/>
    <w:rsid w:val="00015F04"/>
    <w:rsid w:val="00017360"/>
    <w:rsid w:val="000219BC"/>
    <w:rsid w:val="00021A85"/>
    <w:rsid w:val="000224F8"/>
    <w:rsid w:val="00023F1A"/>
    <w:rsid w:val="00024658"/>
    <w:rsid w:val="00024FAC"/>
    <w:rsid w:val="0002522D"/>
    <w:rsid w:val="00025EE4"/>
    <w:rsid w:val="000264B6"/>
    <w:rsid w:val="00026E02"/>
    <w:rsid w:val="00027D2C"/>
    <w:rsid w:val="0003171D"/>
    <w:rsid w:val="00033271"/>
    <w:rsid w:val="0003412E"/>
    <w:rsid w:val="000342C8"/>
    <w:rsid w:val="000345E0"/>
    <w:rsid w:val="000348D4"/>
    <w:rsid w:val="000361F2"/>
    <w:rsid w:val="000363FC"/>
    <w:rsid w:val="00036927"/>
    <w:rsid w:val="00036DFC"/>
    <w:rsid w:val="00037D0B"/>
    <w:rsid w:val="00040FA8"/>
    <w:rsid w:val="00041645"/>
    <w:rsid w:val="0004220C"/>
    <w:rsid w:val="00044397"/>
    <w:rsid w:val="0004464C"/>
    <w:rsid w:val="00044DCD"/>
    <w:rsid w:val="000450C9"/>
    <w:rsid w:val="00045785"/>
    <w:rsid w:val="00045CC6"/>
    <w:rsid w:val="00045DBD"/>
    <w:rsid w:val="000469EF"/>
    <w:rsid w:val="00046D1B"/>
    <w:rsid w:val="000476B5"/>
    <w:rsid w:val="00047EC5"/>
    <w:rsid w:val="00050000"/>
    <w:rsid w:val="0005097A"/>
    <w:rsid w:val="0005272A"/>
    <w:rsid w:val="00052BDF"/>
    <w:rsid w:val="00052F96"/>
    <w:rsid w:val="00055E6E"/>
    <w:rsid w:val="00056089"/>
    <w:rsid w:val="00056421"/>
    <w:rsid w:val="00056E21"/>
    <w:rsid w:val="000574F6"/>
    <w:rsid w:val="0005796E"/>
    <w:rsid w:val="0006144A"/>
    <w:rsid w:val="000619B3"/>
    <w:rsid w:val="00061FFF"/>
    <w:rsid w:val="00062163"/>
    <w:rsid w:val="000639EC"/>
    <w:rsid w:val="00063E85"/>
    <w:rsid w:val="00064859"/>
    <w:rsid w:val="00066E47"/>
    <w:rsid w:val="000672B0"/>
    <w:rsid w:val="0006731B"/>
    <w:rsid w:val="000676B3"/>
    <w:rsid w:val="000677F9"/>
    <w:rsid w:val="00067D45"/>
    <w:rsid w:val="000701C8"/>
    <w:rsid w:val="00070859"/>
    <w:rsid w:val="00070961"/>
    <w:rsid w:val="00070FBC"/>
    <w:rsid w:val="00071487"/>
    <w:rsid w:val="00071603"/>
    <w:rsid w:val="000723BA"/>
    <w:rsid w:val="0007303D"/>
    <w:rsid w:val="0007536B"/>
    <w:rsid w:val="00075F80"/>
    <w:rsid w:val="00076483"/>
    <w:rsid w:val="00076655"/>
    <w:rsid w:val="0008064D"/>
    <w:rsid w:val="00080696"/>
    <w:rsid w:val="000806B6"/>
    <w:rsid w:val="00081D58"/>
    <w:rsid w:val="00081F2C"/>
    <w:rsid w:val="0008395D"/>
    <w:rsid w:val="000840BC"/>
    <w:rsid w:val="0008481E"/>
    <w:rsid w:val="00084EF3"/>
    <w:rsid w:val="00086765"/>
    <w:rsid w:val="000870AF"/>
    <w:rsid w:val="000876BB"/>
    <w:rsid w:val="00091704"/>
    <w:rsid w:val="00091870"/>
    <w:rsid w:val="000919E6"/>
    <w:rsid w:val="00091C95"/>
    <w:rsid w:val="00091F54"/>
    <w:rsid w:val="00091F65"/>
    <w:rsid w:val="00092BEA"/>
    <w:rsid w:val="000935BC"/>
    <w:rsid w:val="0009508F"/>
    <w:rsid w:val="00095C63"/>
    <w:rsid w:val="00096A4D"/>
    <w:rsid w:val="0009717E"/>
    <w:rsid w:val="00097F19"/>
    <w:rsid w:val="000A08C7"/>
    <w:rsid w:val="000A1205"/>
    <w:rsid w:val="000A25E0"/>
    <w:rsid w:val="000A2642"/>
    <w:rsid w:val="000A3107"/>
    <w:rsid w:val="000A4E0A"/>
    <w:rsid w:val="000A6AD9"/>
    <w:rsid w:val="000A71EF"/>
    <w:rsid w:val="000A760B"/>
    <w:rsid w:val="000B009C"/>
    <w:rsid w:val="000B03B4"/>
    <w:rsid w:val="000B2BC0"/>
    <w:rsid w:val="000B4734"/>
    <w:rsid w:val="000B4DA0"/>
    <w:rsid w:val="000B50D8"/>
    <w:rsid w:val="000B6227"/>
    <w:rsid w:val="000B71D6"/>
    <w:rsid w:val="000B7939"/>
    <w:rsid w:val="000B7BCB"/>
    <w:rsid w:val="000B7ED0"/>
    <w:rsid w:val="000C0276"/>
    <w:rsid w:val="000C0546"/>
    <w:rsid w:val="000C2A71"/>
    <w:rsid w:val="000C32F0"/>
    <w:rsid w:val="000C3C40"/>
    <w:rsid w:val="000C3FEC"/>
    <w:rsid w:val="000C4F79"/>
    <w:rsid w:val="000C647A"/>
    <w:rsid w:val="000C6B90"/>
    <w:rsid w:val="000C6F17"/>
    <w:rsid w:val="000C7366"/>
    <w:rsid w:val="000C762F"/>
    <w:rsid w:val="000C7663"/>
    <w:rsid w:val="000C774F"/>
    <w:rsid w:val="000D0921"/>
    <w:rsid w:val="000D19BD"/>
    <w:rsid w:val="000D26F2"/>
    <w:rsid w:val="000D3268"/>
    <w:rsid w:val="000D4454"/>
    <w:rsid w:val="000D5B11"/>
    <w:rsid w:val="000D7121"/>
    <w:rsid w:val="000D7A25"/>
    <w:rsid w:val="000D7BEA"/>
    <w:rsid w:val="000E06CC"/>
    <w:rsid w:val="000E0986"/>
    <w:rsid w:val="000E0D88"/>
    <w:rsid w:val="000E2559"/>
    <w:rsid w:val="000E2616"/>
    <w:rsid w:val="000E26A5"/>
    <w:rsid w:val="000E2A10"/>
    <w:rsid w:val="000E3203"/>
    <w:rsid w:val="000E44C2"/>
    <w:rsid w:val="000E46A1"/>
    <w:rsid w:val="000E4F7E"/>
    <w:rsid w:val="000E557E"/>
    <w:rsid w:val="000E5B12"/>
    <w:rsid w:val="000E67C8"/>
    <w:rsid w:val="000E7794"/>
    <w:rsid w:val="000F017A"/>
    <w:rsid w:val="000F0287"/>
    <w:rsid w:val="000F03CF"/>
    <w:rsid w:val="000F0C6D"/>
    <w:rsid w:val="000F2040"/>
    <w:rsid w:val="000F22D9"/>
    <w:rsid w:val="000F3DA6"/>
    <w:rsid w:val="000F4775"/>
    <w:rsid w:val="000F4856"/>
    <w:rsid w:val="000F48FD"/>
    <w:rsid w:val="000F5C35"/>
    <w:rsid w:val="000F61EE"/>
    <w:rsid w:val="000F628E"/>
    <w:rsid w:val="000F6977"/>
    <w:rsid w:val="000F6B64"/>
    <w:rsid w:val="000F7A50"/>
    <w:rsid w:val="00100ABE"/>
    <w:rsid w:val="0010152A"/>
    <w:rsid w:val="001021B7"/>
    <w:rsid w:val="00105293"/>
    <w:rsid w:val="00105B3F"/>
    <w:rsid w:val="0010637B"/>
    <w:rsid w:val="00110411"/>
    <w:rsid w:val="001111BF"/>
    <w:rsid w:val="00111349"/>
    <w:rsid w:val="001130DD"/>
    <w:rsid w:val="001136E9"/>
    <w:rsid w:val="001137BD"/>
    <w:rsid w:val="00113B23"/>
    <w:rsid w:val="001147E4"/>
    <w:rsid w:val="00116B03"/>
    <w:rsid w:val="001200AF"/>
    <w:rsid w:val="00122B12"/>
    <w:rsid w:val="0012307A"/>
    <w:rsid w:val="00123993"/>
    <w:rsid w:val="00123B38"/>
    <w:rsid w:val="001245A5"/>
    <w:rsid w:val="00124965"/>
    <w:rsid w:val="00124ED5"/>
    <w:rsid w:val="00125145"/>
    <w:rsid w:val="00125169"/>
    <w:rsid w:val="0012577E"/>
    <w:rsid w:val="00125A3A"/>
    <w:rsid w:val="00126502"/>
    <w:rsid w:val="0012765E"/>
    <w:rsid w:val="00130451"/>
    <w:rsid w:val="001309C0"/>
    <w:rsid w:val="00130F2D"/>
    <w:rsid w:val="00130F46"/>
    <w:rsid w:val="00131227"/>
    <w:rsid w:val="00132140"/>
    <w:rsid w:val="001321F6"/>
    <w:rsid w:val="001350C5"/>
    <w:rsid w:val="00135593"/>
    <w:rsid w:val="00136268"/>
    <w:rsid w:val="00136363"/>
    <w:rsid w:val="001368D9"/>
    <w:rsid w:val="00137506"/>
    <w:rsid w:val="00137826"/>
    <w:rsid w:val="00141B8E"/>
    <w:rsid w:val="00142394"/>
    <w:rsid w:val="00142A61"/>
    <w:rsid w:val="00143329"/>
    <w:rsid w:val="0014453A"/>
    <w:rsid w:val="00145432"/>
    <w:rsid w:val="00145AC9"/>
    <w:rsid w:val="00146FB1"/>
    <w:rsid w:val="00151347"/>
    <w:rsid w:val="001516FD"/>
    <w:rsid w:val="00152264"/>
    <w:rsid w:val="0015278E"/>
    <w:rsid w:val="0015354E"/>
    <w:rsid w:val="00155F86"/>
    <w:rsid w:val="00156A54"/>
    <w:rsid w:val="00157164"/>
    <w:rsid w:val="00160A74"/>
    <w:rsid w:val="00161E5B"/>
    <w:rsid w:val="00162AFD"/>
    <w:rsid w:val="00162EE0"/>
    <w:rsid w:val="00163242"/>
    <w:rsid w:val="0016361C"/>
    <w:rsid w:val="00163A4D"/>
    <w:rsid w:val="00165799"/>
    <w:rsid w:val="00166574"/>
    <w:rsid w:val="00166DA1"/>
    <w:rsid w:val="00166EF1"/>
    <w:rsid w:val="00167670"/>
    <w:rsid w:val="0017018A"/>
    <w:rsid w:val="00170CF9"/>
    <w:rsid w:val="001732A8"/>
    <w:rsid w:val="00173D18"/>
    <w:rsid w:val="001756C0"/>
    <w:rsid w:val="00176E77"/>
    <w:rsid w:val="00176F54"/>
    <w:rsid w:val="001773D9"/>
    <w:rsid w:val="00177596"/>
    <w:rsid w:val="001802A9"/>
    <w:rsid w:val="001803ED"/>
    <w:rsid w:val="0018163D"/>
    <w:rsid w:val="001822ED"/>
    <w:rsid w:val="00183283"/>
    <w:rsid w:val="001833E5"/>
    <w:rsid w:val="00183464"/>
    <w:rsid w:val="00183CD6"/>
    <w:rsid w:val="00183E92"/>
    <w:rsid w:val="001842D8"/>
    <w:rsid w:val="0018459B"/>
    <w:rsid w:val="00184A3C"/>
    <w:rsid w:val="00184CBE"/>
    <w:rsid w:val="00185371"/>
    <w:rsid w:val="001853FE"/>
    <w:rsid w:val="00186637"/>
    <w:rsid w:val="00186A31"/>
    <w:rsid w:val="00186CF8"/>
    <w:rsid w:val="001872DA"/>
    <w:rsid w:val="00190F72"/>
    <w:rsid w:val="00191ABC"/>
    <w:rsid w:val="00191CC0"/>
    <w:rsid w:val="00192114"/>
    <w:rsid w:val="00192298"/>
    <w:rsid w:val="00192780"/>
    <w:rsid w:val="00193921"/>
    <w:rsid w:val="0019406B"/>
    <w:rsid w:val="0019463C"/>
    <w:rsid w:val="00196833"/>
    <w:rsid w:val="001A052B"/>
    <w:rsid w:val="001A0569"/>
    <w:rsid w:val="001A0948"/>
    <w:rsid w:val="001A1088"/>
    <w:rsid w:val="001A2D13"/>
    <w:rsid w:val="001A37B6"/>
    <w:rsid w:val="001A4512"/>
    <w:rsid w:val="001A4C6D"/>
    <w:rsid w:val="001A4D89"/>
    <w:rsid w:val="001A4DC8"/>
    <w:rsid w:val="001A52A4"/>
    <w:rsid w:val="001A57AC"/>
    <w:rsid w:val="001A5D1B"/>
    <w:rsid w:val="001A6B08"/>
    <w:rsid w:val="001A6C29"/>
    <w:rsid w:val="001A7E48"/>
    <w:rsid w:val="001B14F5"/>
    <w:rsid w:val="001B1894"/>
    <w:rsid w:val="001B245B"/>
    <w:rsid w:val="001B3613"/>
    <w:rsid w:val="001B3E40"/>
    <w:rsid w:val="001B59B1"/>
    <w:rsid w:val="001B59D7"/>
    <w:rsid w:val="001B6365"/>
    <w:rsid w:val="001B6664"/>
    <w:rsid w:val="001C0AE9"/>
    <w:rsid w:val="001C1119"/>
    <w:rsid w:val="001C206C"/>
    <w:rsid w:val="001C33FC"/>
    <w:rsid w:val="001C3A4F"/>
    <w:rsid w:val="001C4EB0"/>
    <w:rsid w:val="001C674A"/>
    <w:rsid w:val="001C6D61"/>
    <w:rsid w:val="001C76D3"/>
    <w:rsid w:val="001D002D"/>
    <w:rsid w:val="001D11BC"/>
    <w:rsid w:val="001D1748"/>
    <w:rsid w:val="001D1EC2"/>
    <w:rsid w:val="001D4315"/>
    <w:rsid w:val="001D43A0"/>
    <w:rsid w:val="001D45A6"/>
    <w:rsid w:val="001D57EF"/>
    <w:rsid w:val="001D5DDD"/>
    <w:rsid w:val="001D6282"/>
    <w:rsid w:val="001D6C17"/>
    <w:rsid w:val="001D7CD4"/>
    <w:rsid w:val="001E0A1F"/>
    <w:rsid w:val="001E1256"/>
    <w:rsid w:val="001E3828"/>
    <w:rsid w:val="001E504F"/>
    <w:rsid w:val="001E569E"/>
    <w:rsid w:val="001E6955"/>
    <w:rsid w:val="001E72FE"/>
    <w:rsid w:val="001E7C7B"/>
    <w:rsid w:val="001E7DAC"/>
    <w:rsid w:val="001F0036"/>
    <w:rsid w:val="001F0D81"/>
    <w:rsid w:val="001F1A57"/>
    <w:rsid w:val="001F206C"/>
    <w:rsid w:val="001F3AA1"/>
    <w:rsid w:val="001F48B0"/>
    <w:rsid w:val="001F4F9D"/>
    <w:rsid w:val="001F5B57"/>
    <w:rsid w:val="001F62DC"/>
    <w:rsid w:val="001F6305"/>
    <w:rsid w:val="001F7F8C"/>
    <w:rsid w:val="00200675"/>
    <w:rsid w:val="00200F89"/>
    <w:rsid w:val="00201FAD"/>
    <w:rsid w:val="00203008"/>
    <w:rsid w:val="0020543F"/>
    <w:rsid w:val="0020551E"/>
    <w:rsid w:val="00205725"/>
    <w:rsid w:val="0020588A"/>
    <w:rsid w:val="00205B8B"/>
    <w:rsid w:val="00205CB0"/>
    <w:rsid w:val="00205E75"/>
    <w:rsid w:val="00205F07"/>
    <w:rsid w:val="002073DD"/>
    <w:rsid w:val="00210593"/>
    <w:rsid w:val="00210CC8"/>
    <w:rsid w:val="00211170"/>
    <w:rsid w:val="002114C0"/>
    <w:rsid w:val="00212206"/>
    <w:rsid w:val="00212E87"/>
    <w:rsid w:val="0021337A"/>
    <w:rsid w:val="002137C2"/>
    <w:rsid w:val="002138AB"/>
    <w:rsid w:val="00213942"/>
    <w:rsid w:val="0021595A"/>
    <w:rsid w:val="00215B79"/>
    <w:rsid w:val="00215E46"/>
    <w:rsid w:val="00215EE7"/>
    <w:rsid w:val="00217628"/>
    <w:rsid w:val="00217FA1"/>
    <w:rsid w:val="002208F7"/>
    <w:rsid w:val="0022192A"/>
    <w:rsid w:val="00221ABE"/>
    <w:rsid w:val="00221CAE"/>
    <w:rsid w:val="002228C5"/>
    <w:rsid w:val="00223150"/>
    <w:rsid w:val="002231B2"/>
    <w:rsid w:val="00223B7F"/>
    <w:rsid w:val="0022489C"/>
    <w:rsid w:val="00225AD5"/>
    <w:rsid w:val="00225DD0"/>
    <w:rsid w:val="002260FF"/>
    <w:rsid w:val="002277C8"/>
    <w:rsid w:val="00227C9F"/>
    <w:rsid w:val="0023066C"/>
    <w:rsid w:val="00230890"/>
    <w:rsid w:val="00230CD4"/>
    <w:rsid w:val="00231187"/>
    <w:rsid w:val="002320C9"/>
    <w:rsid w:val="00233036"/>
    <w:rsid w:val="0023348F"/>
    <w:rsid w:val="00233AD2"/>
    <w:rsid w:val="00233EC5"/>
    <w:rsid w:val="002348BE"/>
    <w:rsid w:val="002350B4"/>
    <w:rsid w:val="00237269"/>
    <w:rsid w:val="002400A7"/>
    <w:rsid w:val="00241387"/>
    <w:rsid w:val="00242A04"/>
    <w:rsid w:val="00243124"/>
    <w:rsid w:val="00243880"/>
    <w:rsid w:val="00245129"/>
    <w:rsid w:val="002460D4"/>
    <w:rsid w:val="002463B2"/>
    <w:rsid w:val="002468E8"/>
    <w:rsid w:val="00246B62"/>
    <w:rsid w:val="0024762C"/>
    <w:rsid w:val="002476B7"/>
    <w:rsid w:val="00247828"/>
    <w:rsid w:val="002500EE"/>
    <w:rsid w:val="00250704"/>
    <w:rsid w:val="002510AD"/>
    <w:rsid w:val="00251BDE"/>
    <w:rsid w:val="00251D10"/>
    <w:rsid w:val="00252E6F"/>
    <w:rsid w:val="0025309A"/>
    <w:rsid w:val="002537C5"/>
    <w:rsid w:val="00253BCF"/>
    <w:rsid w:val="0025436E"/>
    <w:rsid w:val="00254873"/>
    <w:rsid w:val="002559CD"/>
    <w:rsid w:val="00255EF8"/>
    <w:rsid w:val="002572F3"/>
    <w:rsid w:val="002577C6"/>
    <w:rsid w:val="00260082"/>
    <w:rsid w:val="00260A6E"/>
    <w:rsid w:val="00260F0A"/>
    <w:rsid w:val="00261275"/>
    <w:rsid w:val="00261299"/>
    <w:rsid w:val="0026235F"/>
    <w:rsid w:val="0026359C"/>
    <w:rsid w:val="002635EE"/>
    <w:rsid w:val="002636B5"/>
    <w:rsid w:val="0026371F"/>
    <w:rsid w:val="00264079"/>
    <w:rsid w:val="002640E3"/>
    <w:rsid w:val="002655B0"/>
    <w:rsid w:val="002659CE"/>
    <w:rsid w:val="00265EB1"/>
    <w:rsid w:val="00265FF9"/>
    <w:rsid w:val="00266702"/>
    <w:rsid w:val="00267492"/>
    <w:rsid w:val="0026772F"/>
    <w:rsid w:val="002677AB"/>
    <w:rsid w:val="002677CA"/>
    <w:rsid w:val="00270332"/>
    <w:rsid w:val="00270B23"/>
    <w:rsid w:val="00271209"/>
    <w:rsid w:val="0027144D"/>
    <w:rsid w:val="00271962"/>
    <w:rsid w:val="00271B99"/>
    <w:rsid w:val="002745F7"/>
    <w:rsid w:val="00274C5F"/>
    <w:rsid w:val="00275FD7"/>
    <w:rsid w:val="00277B4B"/>
    <w:rsid w:val="00277D48"/>
    <w:rsid w:val="002805E5"/>
    <w:rsid w:val="00280E27"/>
    <w:rsid w:val="00281BC1"/>
    <w:rsid w:val="00282AB4"/>
    <w:rsid w:val="00282E98"/>
    <w:rsid w:val="00283001"/>
    <w:rsid w:val="00283681"/>
    <w:rsid w:val="0028403C"/>
    <w:rsid w:val="002841FA"/>
    <w:rsid w:val="0028479B"/>
    <w:rsid w:val="002848A1"/>
    <w:rsid w:val="0028494D"/>
    <w:rsid w:val="00287E91"/>
    <w:rsid w:val="00290686"/>
    <w:rsid w:val="00290D1D"/>
    <w:rsid w:val="00291639"/>
    <w:rsid w:val="002916F1"/>
    <w:rsid w:val="00291D0E"/>
    <w:rsid w:val="0029220F"/>
    <w:rsid w:val="0029321E"/>
    <w:rsid w:val="002952B6"/>
    <w:rsid w:val="002955B7"/>
    <w:rsid w:val="00295A73"/>
    <w:rsid w:val="00295D33"/>
    <w:rsid w:val="00296FE6"/>
    <w:rsid w:val="002A1742"/>
    <w:rsid w:val="002A2131"/>
    <w:rsid w:val="002A2781"/>
    <w:rsid w:val="002A3B18"/>
    <w:rsid w:val="002A446E"/>
    <w:rsid w:val="002A586A"/>
    <w:rsid w:val="002A5B91"/>
    <w:rsid w:val="002A6601"/>
    <w:rsid w:val="002A695C"/>
    <w:rsid w:val="002A7C70"/>
    <w:rsid w:val="002B4CCF"/>
    <w:rsid w:val="002B5E09"/>
    <w:rsid w:val="002C1F96"/>
    <w:rsid w:val="002C23F2"/>
    <w:rsid w:val="002C2910"/>
    <w:rsid w:val="002C2A48"/>
    <w:rsid w:val="002C3CCE"/>
    <w:rsid w:val="002C5238"/>
    <w:rsid w:val="002C60FD"/>
    <w:rsid w:val="002C6B30"/>
    <w:rsid w:val="002C6E5F"/>
    <w:rsid w:val="002C7FAC"/>
    <w:rsid w:val="002D0460"/>
    <w:rsid w:val="002D2632"/>
    <w:rsid w:val="002D2BD8"/>
    <w:rsid w:val="002D3790"/>
    <w:rsid w:val="002D5174"/>
    <w:rsid w:val="002D542B"/>
    <w:rsid w:val="002D73F4"/>
    <w:rsid w:val="002D7A3D"/>
    <w:rsid w:val="002E0226"/>
    <w:rsid w:val="002E171A"/>
    <w:rsid w:val="002E1BFA"/>
    <w:rsid w:val="002E21A7"/>
    <w:rsid w:val="002E3154"/>
    <w:rsid w:val="002E3810"/>
    <w:rsid w:val="002E3889"/>
    <w:rsid w:val="002E3C7F"/>
    <w:rsid w:val="002E4666"/>
    <w:rsid w:val="002E54B5"/>
    <w:rsid w:val="002E57D8"/>
    <w:rsid w:val="002E5CF0"/>
    <w:rsid w:val="002E71C0"/>
    <w:rsid w:val="002E757B"/>
    <w:rsid w:val="002E7A00"/>
    <w:rsid w:val="002E7EE6"/>
    <w:rsid w:val="002F0ABA"/>
    <w:rsid w:val="002F133E"/>
    <w:rsid w:val="002F1598"/>
    <w:rsid w:val="002F1896"/>
    <w:rsid w:val="002F27B2"/>
    <w:rsid w:val="002F2C6D"/>
    <w:rsid w:val="002F465F"/>
    <w:rsid w:val="002F512F"/>
    <w:rsid w:val="002F6876"/>
    <w:rsid w:val="002F760D"/>
    <w:rsid w:val="002F7D04"/>
    <w:rsid w:val="0030021A"/>
    <w:rsid w:val="003008FC"/>
    <w:rsid w:val="003009D3"/>
    <w:rsid w:val="00300A58"/>
    <w:rsid w:val="0030214D"/>
    <w:rsid w:val="0030257A"/>
    <w:rsid w:val="003025A2"/>
    <w:rsid w:val="0030384D"/>
    <w:rsid w:val="003044D1"/>
    <w:rsid w:val="00305153"/>
    <w:rsid w:val="0030686A"/>
    <w:rsid w:val="00307FC8"/>
    <w:rsid w:val="00310389"/>
    <w:rsid w:val="0031070E"/>
    <w:rsid w:val="00310D91"/>
    <w:rsid w:val="003110F0"/>
    <w:rsid w:val="00311713"/>
    <w:rsid w:val="00312D3F"/>
    <w:rsid w:val="00313C36"/>
    <w:rsid w:val="003146C7"/>
    <w:rsid w:val="00315AE0"/>
    <w:rsid w:val="003168DE"/>
    <w:rsid w:val="003173E5"/>
    <w:rsid w:val="00317DDB"/>
    <w:rsid w:val="003213C3"/>
    <w:rsid w:val="0032174A"/>
    <w:rsid w:val="003218EA"/>
    <w:rsid w:val="00323301"/>
    <w:rsid w:val="003244BD"/>
    <w:rsid w:val="003245C2"/>
    <w:rsid w:val="0032472B"/>
    <w:rsid w:val="003251B7"/>
    <w:rsid w:val="0033146B"/>
    <w:rsid w:val="00331A27"/>
    <w:rsid w:val="00333713"/>
    <w:rsid w:val="00334388"/>
    <w:rsid w:val="003354F7"/>
    <w:rsid w:val="00335660"/>
    <w:rsid w:val="003365AF"/>
    <w:rsid w:val="0033662C"/>
    <w:rsid w:val="00337093"/>
    <w:rsid w:val="00337E3E"/>
    <w:rsid w:val="00340394"/>
    <w:rsid w:val="003404F5"/>
    <w:rsid w:val="00340E25"/>
    <w:rsid w:val="00341299"/>
    <w:rsid w:val="00342A32"/>
    <w:rsid w:val="003433C3"/>
    <w:rsid w:val="00343AD0"/>
    <w:rsid w:val="003445DE"/>
    <w:rsid w:val="003446F7"/>
    <w:rsid w:val="00345692"/>
    <w:rsid w:val="00345E12"/>
    <w:rsid w:val="00346CA7"/>
    <w:rsid w:val="00347FBC"/>
    <w:rsid w:val="00353589"/>
    <w:rsid w:val="0035392F"/>
    <w:rsid w:val="00353C50"/>
    <w:rsid w:val="00354A94"/>
    <w:rsid w:val="00354BBC"/>
    <w:rsid w:val="00355A75"/>
    <w:rsid w:val="00355D12"/>
    <w:rsid w:val="00356536"/>
    <w:rsid w:val="00356BF2"/>
    <w:rsid w:val="00356DBE"/>
    <w:rsid w:val="00357CEE"/>
    <w:rsid w:val="00360CE2"/>
    <w:rsid w:val="003610F5"/>
    <w:rsid w:val="003623DE"/>
    <w:rsid w:val="003626D1"/>
    <w:rsid w:val="0036346F"/>
    <w:rsid w:val="003640E8"/>
    <w:rsid w:val="003644A4"/>
    <w:rsid w:val="003650BA"/>
    <w:rsid w:val="0036578F"/>
    <w:rsid w:val="0036734B"/>
    <w:rsid w:val="00370A92"/>
    <w:rsid w:val="00371561"/>
    <w:rsid w:val="00372BAF"/>
    <w:rsid w:val="00374069"/>
    <w:rsid w:val="003744ED"/>
    <w:rsid w:val="00374A23"/>
    <w:rsid w:val="00375D60"/>
    <w:rsid w:val="00377C7E"/>
    <w:rsid w:val="00380620"/>
    <w:rsid w:val="00380FFB"/>
    <w:rsid w:val="0038116E"/>
    <w:rsid w:val="00381DE0"/>
    <w:rsid w:val="00383D83"/>
    <w:rsid w:val="00383DAA"/>
    <w:rsid w:val="00384957"/>
    <w:rsid w:val="00384D3D"/>
    <w:rsid w:val="003855F5"/>
    <w:rsid w:val="00385E79"/>
    <w:rsid w:val="00385F24"/>
    <w:rsid w:val="00386114"/>
    <w:rsid w:val="0038700A"/>
    <w:rsid w:val="00390689"/>
    <w:rsid w:val="00392423"/>
    <w:rsid w:val="00392CC3"/>
    <w:rsid w:val="003930AF"/>
    <w:rsid w:val="003935C6"/>
    <w:rsid w:val="00394473"/>
    <w:rsid w:val="00394833"/>
    <w:rsid w:val="00397D9A"/>
    <w:rsid w:val="003A0A1B"/>
    <w:rsid w:val="003A2A44"/>
    <w:rsid w:val="003A6C2E"/>
    <w:rsid w:val="003A7ECD"/>
    <w:rsid w:val="003B0524"/>
    <w:rsid w:val="003B0E2C"/>
    <w:rsid w:val="003B1D57"/>
    <w:rsid w:val="003B41CE"/>
    <w:rsid w:val="003B4A98"/>
    <w:rsid w:val="003B52CE"/>
    <w:rsid w:val="003B6F1C"/>
    <w:rsid w:val="003B6FC3"/>
    <w:rsid w:val="003B7AC6"/>
    <w:rsid w:val="003B7E54"/>
    <w:rsid w:val="003C0B52"/>
    <w:rsid w:val="003C1100"/>
    <w:rsid w:val="003C1726"/>
    <w:rsid w:val="003C2B0D"/>
    <w:rsid w:val="003C4F40"/>
    <w:rsid w:val="003C5507"/>
    <w:rsid w:val="003C5680"/>
    <w:rsid w:val="003C584F"/>
    <w:rsid w:val="003C680E"/>
    <w:rsid w:val="003C6B32"/>
    <w:rsid w:val="003C705F"/>
    <w:rsid w:val="003C713D"/>
    <w:rsid w:val="003C7C89"/>
    <w:rsid w:val="003D07D0"/>
    <w:rsid w:val="003D0812"/>
    <w:rsid w:val="003D0D95"/>
    <w:rsid w:val="003D1067"/>
    <w:rsid w:val="003D2643"/>
    <w:rsid w:val="003D2EB8"/>
    <w:rsid w:val="003D3457"/>
    <w:rsid w:val="003D5BCB"/>
    <w:rsid w:val="003D6A28"/>
    <w:rsid w:val="003E0FE4"/>
    <w:rsid w:val="003E2B6C"/>
    <w:rsid w:val="003E3ED3"/>
    <w:rsid w:val="003E5266"/>
    <w:rsid w:val="003E65FC"/>
    <w:rsid w:val="003E67BA"/>
    <w:rsid w:val="003E7505"/>
    <w:rsid w:val="003F0145"/>
    <w:rsid w:val="003F07D2"/>
    <w:rsid w:val="003F08E9"/>
    <w:rsid w:val="003F0EF1"/>
    <w:rsid w:val="003F109D"/>
    <w:rsid w:val="003F1CB2"/>
    <w:rsid w:val="003F2020"/>
    <w:rsid w:val="003F3BD6"/>
    <w:rsid w:val="00400141"/>
    <w:rsid w:val="004005C6"/>
    <w:rsid w:val="004008B9"/>
    <w:rsid w:val="00400DEE"/>
    <w:rsid w:val="00401501"/>
    <w:rsid w:val="00401700"/>
    <w:rsid w:val="00401DC1"/>
    <w:rsid w:val="00402DDA"/>
    <w:rsid w:val="004044B6"/>
    <w:rsid w:val="004050AB"/>
    <w:rsid w:val="00406B2B"/>
    <w:rsid w:val="00407477"/>
    <w:rsid w:val="0041193B"/>
    <w:rsid w:val="00412F9C"/>
    <w:rsid w:val="0041434A"/>
    <w:rsid w:val="00414A31"/>
    <w:rsid w:val="004153BF"/>
    <w:rsid w:val="00416078"/>
    <w:rsid w:val="00416810"/>
    <w:rsid w:val="00417117"/>
    <w:rsid w:val="0042035A"/>
    <w:rsid w:val="00420997"/>
    <w:rsid w:val="00420AA3"/>
    <w:rsid w:val="004232C1"/>
    <w:rsid w:val="004242B6"/>
    <w:rsid w:val="00425C9E"/>
    <w:rsid w:val="0042725C"/>
    <w:rsid w:val="004339D3"/>
    <w:rsid w:val="00434606"/>
    <w:rsid w:val="004349B1"/>
    <w:rsid w:val="00435847"/>
    <w:rsid w:val="00435E8C"/>
    <w:rsid w:val="00436D3E"/>
    <w:rsid w:val="004370CD"/>
    <w:rsid w:val="0043788A"/>
    <w:rsid w:val="00437AEB"/>
    <w:rsid w:val="00440435"/>
    <w:rsid w:val="00440EFF"/>
    <w:rsid w:val="00440F9F"/>
    <w:rsid w:val="00441272"/>
    <w:rsid w:val="004424FA"/>
    <w:rsid w:val="004428E2"/>
    <w:rsid w:val="00443014"/>
    <w:rsid w:val="004442CC"/>
    <w:rsid w:val="0044440C"/>
    <w:rsid w:val="00444CD4"/>
    <w:rsid w:val="0044561B"/>
    <w:rsid w:val="00445EC8"/>
    <w:rsid w:val="0044720A"/>
    <w:rsid w:val="004472C4"/>
    <w:rsid w:val="00447A41"/>
    <w:rsid w:val="00450CB1"/>
    <w:rsid w:val="004524F4"/>
    <w:rsid w:val="0045477A"/>
    <w:rsid w:val="00454E74"/>
    <w:rsid w:val="0045597E"/>
    <w:rsid w:val="00456A8E"/>
    <w:rsid w:val="0046021C"/>
    <w:rsid w:val="004606A7"/>
    <w:rsid w:val="004610EB"/>
    <w:rsid w:val="004631F5"/>
    <w:rsid w:val="00463986"/>
    <w:rsid w:val="00464AA2"/>
    <w:rsid w:val="004656D1"/>
    <w:rsid w:val="0046590D"/>
    <w:rsid w:val="0046695E"/>
    <w:rsid w:val="00467FD5"/>
    <w:rsid w:val="00470A51"/>
    <w:rsid w:val="00470A62"/>
    <w:rsid w:val="00470EE3"/>
    <w:rsid w:val="004710CF"/>
    <w:rsid w:val="00471F3C"/>
    <w:rsid w:val="0047596A"/>
    <w:rsid w:val="00475B9C"/>
    <w:rsid w:val="004763EA"/>
    <w:rsid w:val="004764A8"/>
    <w:rsid w:val="004770CF"/>
    <w:rsid w:val="00477D69"/>
    <w:rsid w:val="00477E31"/>
    <w:rsid w:val="004802C1"/>
    <w:rsid w:val="004806D2"/>
    <w:rsid w:val="004809C8"/>
    <w:rsid w:val="00480BFB"/>
    <w:rsid w:val="00481365"/>
    <w:rsid w:val="00483D49"/>
    <w:rsid w:val="004861C8"/>
    <w:rsid w:val="00486A61"/>
    <w:rsid w:val="00487531"/>
    <w:rsid w:val="00487EDD"/>
    <w:rsid w:val="0049011B"/>
    <w:rsid w:val="00490958"/>
    <w:rsid w:val="00491EA4"/>
    <w:rsid w:val="00492162"/>
    <w:rsid w:val="004940E2"/>
    <w:rsid w:val="00494EBE"/>
    <w:rsid w:val="00494F40"/>
    <w:rsid w:val="00496CF2"/>
    <w:rsid w:val="00497796"/>
    <w:rsid w:val="004977C7"/>
    <w:rsid w:val="004A05BD"/>
    <w:rsid w:val="004A0A46"/>
    <w:rsid w:val="004A0A77"/>
    <w:rsid w:val="004A0EDE"/>
    <w:rsid w:val="004A24C4"/>
    <w:rsid w:val="004A2C98"/>
    <w:rsid w:val="004A2FB9"/>
    <w:rsid w:val="004A3402"/>
    <w:rsid w:val="004A4171"/>
    <w:rsid w:val="004A42ED"/>
    <w:rsid w:val="004A47E2"/>
    <w:rsid w:val="004A5BCE"/>
    <w:rsid w:val="004A7094"/>
    <w:rsid w:val="004B01EC"/>
    <w:rsid w:val="004B06DA"/>
    <w:rsid w:val="004B0F49"/>
    <w:rsid w:val="004B179A"/>
    <w:rsid w:val="004B1933"/>
    <w:rsid w:val="004B290E"/>
    <w:rsid w:val="004B410E"/>
    <w:rsid w:val="004B44B8"/>
    <w:rsid w:val="004B466C"/>
    <w:rsid w:val="004B588E"/>
    <w:rsid w:val="004B636D"/>
    <w:rsid w:val="004B6F18"/>
    <w:rsid w:val="004B7805"/>
    <w:rsid w:val="004C1E07"/>
    <w:rsid w:val="004C22B8"/>
    <w:rsid w:val="004C2CE6"/>
    <w:rsid w:val="004C3410"/>
    <w:rsid w:val="004C4C10"/>
    <w:rsid w:val="004C568B"/>
    <w:rsid w:val="004C7212"/>
    <w:rsid w:val="004D27FD"/>
    <w:rsid w:val="004D2B57"/>
    <w:rsid w:val="004D40BC"/>
    <w:rsid w:val="004D7DF4"/>
    <w:rsid w:val="004E0E5F"/>
    <w:rsid w:val="004E1391"/>
    <w:rsid w:val="004E17BA"/>
    <w:rsid w:val="004E183F"/>
    <w:rsid w:val="004E1BC4"/>
    <w:rsid w:val="004E1E1C"/>
    <w:rsid w:val="004E264B"/>
    <w:rsid w:val="004E2D6C"/>
    <w:rsid w:val="004E31E8"/>
    <w:rsid w:val="004E471F"/>
    <w:rsid w:val="004E4EC5"/>
    <w:rsid w:val="004E5B78"/>
    <w:rsid w:val="004E5E72"/>
    <w:rsid w:val="004E6363"/>
    <w:rsid w:val="004E798B"/>
    <w:rsid w:val="004F1BDF"/>
    <w:rsid w:val="004F2E94"/>
    <w:rsid w:val="004F3EF3"/>
    <w:rsid w:val="004F3EF4"/>
    <w:rsid w:val="004F606B"/>
    <w:rsid w:val="004F6A36"/>
    <w:rsid w:val="005009A8"/>
    <w:rsid w:val="00500C15"/>
    <w:rsid w:val="00501909"/>
    <w:rsid w:val="00501A65"/>
    <w:rsid w:val="00501D92"/>
    <w:rsid w:val="00503524"/>
    <w:rsid w:val="005046EA"/>
    <w:rsid w:val="00504DB0"/>
    <w:rsid w:val="005057A8"/>
    <w:rsid w:val="0051026C"/>
    <w:rsid w:val="00510377"/>
    <w:rsid w:val="00511C0E"/>
    <w:rsid w:val="00512AB2"/>
    <w:rsid w:val="005130BB"/>
    <w:rsid w:val="0051312C"/>
    <w:rsid w:val="00513866"/>
    <w:rsid w:val="00514326"/>
    <w:rsid w:val="00514673"/>
    <w:rsid w:val="00514983"/>
    <w:rsid w:val="00514F83"/>
    <w:rsid w:val="00515FCD"/>
    <w:rsid w:val="00516ED1"/>
    <w:rsid w:val="005203F6"/>
    <w:rsid w:val="00520D20"/>
    <w:rsid w:val="005241B5"/>
    <w:rsid w:val="005251AA"/>
    <w:rsid w:val="005253AF"/>
    <w:rsid w:val="00525C3E"/>
    <w:rsid w:val="00525DFE"/>
    <w:rsid w:val="00526549"/>
    <w:rsid w:val="005266DE"/>
    <w:rsid w:val="00526A5E"/>
    <w:rsid w:val="00526B0C"/>
    <w:rsid w:val="00527277"/>
    <w:rsid w:val="005303E0"/>
    <w:rsid w:val="00530B7A"/>
    <w:rsid w:val="00530E78"/>
    <w:rsid w:val="00531789"/>
    <w:rsid w:val="00532292"/>
    <w:rsid w:val="00532407"/>
    <w:rsid w:val="005340C1"/>
    <w:rsid w:val="00534C35"/>
    <w:rsid w:val="00536AA0"/>
    <w:rsid w:val="00536AB9"/>
    <w:rsid w:val="00536B84"/>
    <w:rsid w:val="00536F5A"/>
    <w:rsid w:val="00537942"/>
    <w:rsid w:val="00541049"/>
    <w:rsid w:val="00541860"/>
    <w:rsid w:val="0054254F"/>
    <w:rsid w:val="00543382"/>
    <w:rsid w:val="00543E88"/>
    <w:rsid w:val="00544D43"/>
    <w:rsid w:val="00546C70"/>
    <w:rsid w:val="00546D3B"/>
    <w:rsid w:val="00547EFE"/>
    <w:rsid w:val="00550A39"/>
    <w:rsid w:val="005518A7"/>
    <w:rsid w:val="00552CF8"/>
    <w:rsid w:val="00552FF4"/>
    <w:rsid w:val="00553F6F"/>
    <w:rsid w:val="00560BCC"/>
    <w:rsid w:val="00560D5B"/>
    <w:rsid w:val="00561453"/>
    <w:rsid w:val="0056278F"/>
    <w:rsid w:val="0056720F"/>
    <w:rsid w:val="005701D4"/>
    <w:rsid w:val="00570C9C"/>
    <w:rsid w:val="00572053"/>
    <w:rsid w:val="00572486"/>
    <w:rsid w:val="00572F9F"/>
    <w:rsid w:val="005735B3"/>
    <w:rsid w:val="00573906"/>
    <w:rsid w:val="00573FCB"/>
    <w:rsid w:val="005741E1"/>
    <w:rsid w:val="005744F6"/>
    <w:rsid w:val="00574E05"/>
    <w:rsid w:val="00574F90"/>
    <w:rsid w:val="00575A08"/>
    <w:rsid w:val="00576880"/>
    <w:rsid w:val="00576D96"/>
    <w:rsid w:val="00576FA9"/>
    <w:rsid w:val="005774C9"/>
    <w:rsid w:val="0057754A"/>
    <w:rsid w:val="00577DD4"/>
    <w:rsid w:val="00581630"/>
    <w:rsid w:val="00581EE5"/>
    <w:rsid w:val="00582482"/>
    <w:rsid w:val="00582C70"/>
    <w:rsid w:val="005849D3"/>
    <w:rsid w:val="005857F4"/>
    <w:rsid w:val="00585F15"/>
    <w:rsid w:val="00586478"/>
    <w:rsid w:val="00586490"/>
    <w:rsid w:val="00586E30"/>
    <w:rsid w:val="0059013B"/>
    <w:rsid w:val="005902C0"/>
    <w:rsid w:val="00590B59"/>
    <w:rsid w:val="0059127E"/>
    <w:rsid w:val="00591B48"/>
    <w:rsid w:val="0059274C"/>
    <w:rsid w:val="005951DA"/>
    <w:rsid w:val="0059571A"/>
    <w:rsid w:val="005958F8"/>
    <w:rsid w:val="00597854"/>
    <w:rsid w:val="005A0C2C"/>
    <w:rsid w:val="005A4FF8"/>
    <w:rsid w:val="005A63B1"/>
    <w:rsid w:val="005A6C2B"/>
    <w:rsid w:val="005A77D5"/>
    <w:rsid w:val="005B02B1"/>
    <w:rsid w:val="005B0D38"/>
    <w:rsid w:val="005B1333"/>
    <w:rsid w:val="005B1926"/>
    <w:rsid w:val="005B2E69"/>
    <w:rsid w:val="005B38D0"/>
    <w:rsid w:val="005B41EE"/>
    <w:rsid w:val="005B4706"/>
    <w:rsid w:val="005B483D"/>
    <w:rsid w:val="005B5E80"/>
    <w:rsid w:val="005B62A5"/>
    <w:rsid w:val="005C09B8"/>
    <w:rsid w:val="005C0FD2"/>
    <w:rsid w:val="005C121D"/>
    <w:rsid w:val="005C13E8"/>
    <w:rsid w:val="005C39D8"/>
    <w:rsid w:val="005C5B95"/>
    <w:rsid w:val="005C62BF"/>
    <w:rsid w:val="005C65E1"/>
    <w:rsid w:val="005C65E5"/>
    <w:rsid w:val="005C6A5B"/>
    <w:rsid w:val="005C6F34"/>
    <w:rsid w:val="005D039E"/>
    <w:rsid w:val="005D0FA1"/>
    <w:rsid w:val="005D3427"/>
    <w:rsid w:val="005D343D"/>
    <w:rsid w:val="005D3775"/>
    <w:rsid w:val="005D43CB"/>
    <w:rsid w:val="005D5135"/>
    <w:rsid w:val="005D5886"/>
    <w:rsid w:val="005D5F35"/>
    <w:rsid w:val="005D69F4"/>
    <w:rsid w:val="005D7F30"/>
    <w:rsid w:val="005E16FA"/>
    <w:rsid w:val="005E4673"/>
    <w:rsid w:val="005E486E"/>
    <w:rsid w:val="005E4880"/>
    <w:rsid w:val="005E6DC2"/>
    <w:rsid w:val="005F074F"/>
    <w:rsid w:val="005F0E4E"/>
    <w:rsid w:val="005F1254"/>
    <w:rsid w:val="005F14FE"/>
    <w:rsid w:val="005F158D"/>
    <w:rsid w:val="005F1719"/>
    <w:rsid w:val="005F1842"/>
    <w:rsid w:val="005F3122"/>
    <w:rsid w:val="005F4448"/>
    <w:rsid w:val="005F6882"/>
    <w:rsid w:val="005F7CE2"/>
    <w:rsid w:val="006002D5"/>
    <w:rsid w:val="00600434"/>
    <w:rsid w:val="006012CF"/>
    <w:rsid w:val="00601985"/>
    <w:rsid w:val="00602786"/>
    <w:rsid w:val="006029A2"/>
    <w:rsid w:val="00602EEE"/>
    <w:rsid w:val="00605091"/>
    <w:rsid w:val="00606899"/>
    <w:rsid w:val="00606D20"/>
    <w:rsid w:val="006074DD"/>
    <w:rsid w:val="0060790F"/>
    <w:rsid w:val="00610265"/>
    <w:rsid w:val="00611C23"/>
    <w:rsid w:val="006133D4"/>
    <w:rsid w:val="006136D2"/>
    <w:rsid w:val="00614391"/>
    <w:rsid w:val="0061526C"/>
    <w:rsid w:val="00616C1E"/>
    <w:rsid w:val="0061740B"/>
    <w:rsid w:val="00617ADF"/>
    <w:rsid w:val="00617E16"/>
    <w:rsid w:val="0062155D"/>
    <w:rsid w:val="00621662"/>
    <w:rsid w:val="00622968"/>
    <w:rsid w:val="00623003"/>
    <w:rsid w:val="00624BF2"/>
    <w:rsid w:val="00625C1A"/>
    <w:rsid w:val="00626A5A"/>
    <w:rsid w:val="00627207"/>
    <w:rsid w:val="006274BB"/>
    <w:rsid w:val="00627E25"/>
    <w:rsid w:val="006305AB"/>
    <w:rsid w:val="00631124"/>
    <w:rsid w:val="0063118B"/>
    <w:rsid w:val="00631556"/>
    <w:rsid w:val="00632C25"/>
    <w:rsid w:val="006348D2"/>
    <w:rsid w:val="00637CB8"/>
    <w:rsid w:val="00641256"/>
    <w:rsid w:val="006414AE"/>
    <w:rsid w:val="00641A7A"/>
    <w:rsid w:val="00642083"/>
    <w:rsid w:val="006432F9"/>
    <w:rsid w:val="006435D3"/>
    <w:rsid w:val="00644D96"/>
    <w:rsid w:val="00645BCB"/>
    <w:rsid w:val="006460A4"/>
    <w:rsid w:val="0064677F"/>
    <w:rsid w:val="00646BE1"/>
    <w:rsid w:val="00650672"/>
    <w:rsid w:val="00650E63"/>
    <w:rsid w:val="006513FC"/>
    <w:rsid w:val="0065374C"/>
    <w:rsid w:val="0066209E"/>
    <w:rsid w:val="00662A3A"/>
    <w:rsid w:val="00663721"/>
    <w:rsid w:val="00663CE6"/>
    <w:rsid w:val="00663EFB"/>
    <w:rsid w:val="006650FA"/>
    <w:rsid w:val="006655B4"/>
    <w:rsid w:val="006655B9"/>
    <w:rsid w:val="00665D12"/>
    <w:rsid w:val="00665EEE"/>
    <w:rsid w:val="006665BD"/>
    <w:rsid w:val="00667A7B"/>
    <w:rsid w:val="00671FE7"/>
    <w:rsid w:val="00672304"/>
    <w:rsid w:val="00672CC4"/>
    <w:rsid w:val="006739B8"/>
    <w:rsid w:val="00674B05"/>
    <w:rsid w:val="00674EBF"/>
    <w:rsid w:val="00674ECA"/>
    <w:rsid w:val="00674F08"/>
    <w:rsid w:val="006753DB"/>
    <w:rsid w:val="006758EF"/>
    <w:rsid w:val="00675C76"/>
    <w:rsid w:val="00677378"/>
    <w:rsid w:val="00680FE9"/>
    <w:rsid w:val="00681403"/>
    <w:rsid w:val="00683418"/>
    <w:rsid w:val="00683EB7"/>
    <w:rsid w:val="006840F2"/>
    <w:rsid w:val="00685263"/>
    <w:rsid w:val="0068566B"/>
    <w:rsid w:val="00685A0A"/>
    <w:rsid w:val="00686389"/>
    <w:rsid w:val="006872A5"/>
    <w:rsid w:val="0069042A"/>
    <w:rsid w:val="006912A1"/>
    <w:rsid w:val="0069158F"/>
    <w:rsid w:val="00693355"/>
    <w:rsid w:val="0069430F"/>
    <w:rsid w:val="00694771"/>
    <w:rsid w:val="006951BA"/>
    <w:rsid w:val="006952EA"/>
    <w:rsid w:val="00697560"/>
    <w:rsid w:val="006A01C5"/>
    <w:rsid w:val="006A08AA"/>
    <w:rsid w:val="006A1B11"/>
    <w:rsid w:val="006A255C"/>
    <w:rsid w:val="006A5123"/>
    <w:rsid w:val="006A531D"/>
    <w:rsid w:val="006A53AC"/>
    <w:rsid w:val="006A543B"/>
    <w:rsid w:val="006A58EE"/>
    <w:rsid w:val="006A608E"/>
    <w:rsid w:val="006A61AE"/>
    <w:rsid w:val="006A73B2"/>
    <w:rsid w:val="006B3433"/>
    <w:rsid w:val="006B4584"/>
    <w:rsid w:val="006B4AE9"/>
    <w:rsid w:val="006B51D2"/>
    <w:rsid w:val="006B76BC"/>
    <w:rsid w:val="006B7F6F"/>
    <w:rsid w:val="006C05E4"/>
    <w:rsid w:val="006C0FEE"/>
    <w:rsid w:val="006C1648"/>
    <w:rsid w:val="006C2A1A"/>
    <w:rsid w:val="006C2CBB"/>
    <w:rsid w:val="006C5488"/>
    <w:rsid w:val="006C635C"/>
    <w:rsid w:val="006C7823"/>
    <w:rsid w:val="006D0884"/>
    <w:rsid w:val="006D1A99"/>
    <w:rsid w:val="006D5BCD"/>
    <w:rsid w:val="006D6008"/>
    <w:rsid w:val="006D6925"/>
    <w:rsid w:val="006D7713"/>
    <w:rsid w:val="006E0FCF"/>
    <w:rsid w:val="006E122E"/>
    <w:rsid w:val="006E23AA"/>
    <w:rsid w:val="006E2486"/>
    <w:rsid w:val="006E3284"/>
    <w:rsid w:val="006E54DA"/>
    <w:rsid w:val="006E55B0"/>
    <w:rsid w:val="006E68AC"/>
    <w:rsid w:val="006E6CAB"/>
    <w:rsid w:val="006E7E0E"/>
    <w:rsid w:val="006F047A"/>
    <w:rsid w:val="006F1538"/>
    <w:rsid w:val="006F1A29"/>
    <w:rsid w:val="006F4868"/>
    <w:rsid w:val="006F5174"/>
    <w:rsid w:val="006F539A"/>
    <w:rsid w:val="006F5AF0"/>
    <w:rsid w:val="006F7277"/>
    <w:rsid w:val="006F7985"/>
    <w:rsid w:val="0070270F"/>
    <w:rsid w:val="00702D7D"/>
    <w:rsid w:val="00702E71"/>
    <w:rsid w:val="0070343E"/>
    <w:rsid w:val="00703925"/>
    <w:rsid w:val="00705573"/>
    <w:rsid w:val="00705D08"/>
    <w:rsid w:val="007068E6"/>
    <w:rsid w:val="00707200"/>
    <w:rsid w:val="007077F4"/>
    <w:rsid w:val="00707EF3"/>
    <w:rsid w:val="0071063C"/>
    <w:rsid w:val="0071194B"/>
    <w:rsid w:val="00711B5B"/>
    <w:rsid w:val="00711C7C"/>
    <w:rsid w:val="007128A1"/>
    <w:rsid w:val="007131A9"/>
    <w:rsid w:val="00713322"/>
    <w:rsid w:val="00714523"/>
    <w:rsid w:val="00714CE6"/>
    <w:rsid w:val="00715168"/>
    <w:rsid w:val="0071540A"/>
    <w:rsid w:val="00715450"/>
    <w:rsid w:val="00715839"/>
    <w:rsid w:val="00715BE0"/>
    <w:rsid w:val="00715DEB"/>
    <w:rsid w:val="00715E08"/>
    <w:rsid w:val="007162B7"/>
    <w:rsid w:val="0071693A"/>
    <w:rsid w:val="0072054E"/>
    <w:rsid w:val="0072181B"/>
    <w:rsid w:val="00721833"/>
    <w:rsid w:val="00721DAC"/>
    <w:rsid w:val="00722449"/>
    <w:rsid w:val="00722D2E"/>
    <w:rsid w:val="00723715"/>
    <w:rsid w:val="00723D74"/>
    <w:rsid w:val="0072496B"/>
    <w:rsid w:val="00724B56"/>
    <w:rsid w:val="00724C8D"/>
    <w:rsid w:val="00724D18"/>
    <w:rsid w:val="00725A0B"/>
    <w:rsid w:val="00726F7F"/>
    <w:rsid w:val="00726FEA"/>
    <w:rsid w:val="00727772"/>
    <w:rsid w:val="00727F3F"/>
    <w:rsid w:val="00730C03"/>
    <w:rsid w:val="00730FCD"/>
    <w:rsid w:val="00731018"/>
    <w:rsid w:val="007319EC"/>
    <w:rsid w:val="0073210A"/>
    <w:rsid w:val="00732144"/>
    <w:rsid w:val="00732AEE"/>
    <w:rsid w:val="00735C42"/>
    <w:rsid w:val="00736E1A"/>
    <w:rsid w:val="00737B3D"/>
    <w:rsid w:val="00737DFD"/>
    <w:rsid w:val="00740C95"/>
    <w:rsid w:val="00742666"/>
    <w:rsid w:val="00742E30"/>
    <w:rsid w:val="0074489B"/>
    <w:rsid w:val="007449D4"/>
    <w:rsid w:val="0074560D"/>
    <w:rsid w:val="00746182"/>
    <w:rsid w:val="00746802"/>
    <w:rsid w:val="00746EC4"/>
    <w:rsid w:val="00750967"/>
    <w:rsid w:val="007509ED"/>
    <w:rsid w:val="0075150E"/>
    <w:rsid w:val="00752EC3"/>
    <w:rsid w:val="00753060"/>
    <w:rsid w:val="007535F4"/>
    <w:rsid w:val="007542A0"/>
    <w:rsid w:val="007547AB"/>
    <w:rsid w:val="007562EA"/>
    <w:rsid w:val="0075655F"/>
    <w:rsid w:val="0075679A"/>
    <w:rsid w:val="00760998"/>
    <w:rsid w:val="007623F2"/>
    <w:rsid w:val="0076357C"/>
    <w:rsid w:val="00763880"/>
    <w:rsid w:val="00764897"/>
    <w:rsid w:val="007648F7"/>
    <w:rsid w:val="00767F1D"/>
    <w:rsid w:val="00770432"/>
    <w:rsid w:val="00770D17"/>
    <w:rsid w:val="007716A6"/>
    <w:rsid w:val="007720D3"/>
    <w:rsid w:val="007721C4"/>
    <w:rsid w:val="00772E7B"/>
    <w:rsid w:val="00774DF0"/>
    <w:rsid w:val="00774EA2"/>
    <w:rsid w:val="00775F81"/>
    <w:rsid w:val="00776203"/>
    <w:rsid w:val="0077739A"/>
    <w:rsid w:val="00777C61"/>
    <w:rsid w:val="0078054D"/>
    <w:rsid w:val="00780787"/>
    <w:rsid w:val="0078097C"/>
    <w:rsid w:val="007816EA"/>
    <w:rsid w:val="00781A75"/>
    <w:rsid w:val="00782044"/>
    <w:rsid w:val="007831EF"/>
    <w:rsid w:val="00783C7E"/>
    <w:rsid w:val="00785174"/>
    <w:rsid w:val="00785546"/>
    <w:rsid w:val="00786BBC"/>
    <w:rsid w:val="0079016F"/>
    <w:rsid w:val="00790584"/>
    <w:rsid w:val="00791D43"/>
    <w:rsid w:val="0079495A"/>
    <w:rsid w:val="007955D6"/>
    <w:rsid w:val="007961F8"/>
    <w:rsid w:val="007A3053"/>
    <w:rsid w:val="007A324C"/>
    <w:rsid w:val="007A3DEE"/>
    <w:rsid w:val="007A5315"/>
    <w:rsid w:val="007A6529"/>
    <w:rsid w:val="007A71BC"/>
    <w:rsid w:val="007A71FB"/>
    <w:rsid w:val="007B0D3E"/>
    <w:rsid w:val="007B1885"/>
    <w:rsid w:val="007B18EF"/>
    <w:rsid w:val="007B1CDD"/>
    <w:rsid w:val="007B2BDC"/>
    <w:rsid w:val="007B6CAB"/>
    <w:rsid w:val="007B773E"/>
    <w:rsid w:val="007C1773"/>
    <w:rsid w:val="007C1AF8"/>
    <w:rsid w:val="007C24DF"/>
    <w:rsid w:val="007C25DE"/>
    <w:rsid w:val="007C28C1"/>
    <w:rsid w:val="007C325F"/>
    <w:rsid w:val="007C353F"/>
    <w:rsid w:val="007C371D"/>
    <w:rsid w:val="007C38E5"/>
    <w:rsid w:val="007C4A1A"/>
    <w:rsid w:val="007C5167"/>
    <w:rsid w:val="007C5207"/>
    <w:rsid w:val="007C5CA4"/>
    <w:rsid w:val="007C5E66"/>
    <w:rsid w:val="007C7E23"/>
    <w:rsid w:val="007D0F8E"/>
    <w:rsid w:val="007D3580"/>
    <w:rsid w:val="007D43B5"/>
    <w:rsid w:val="007D4F0A"/>
    <w:rsid w:val="007D7F37"/>
    <w:rsid w:val="007E07D9"/>
    <w:rsid w:val="007E131A"/>
    <w:rsid w:val="007E1F31"/>
    <w:rsid w:val="007E27A1"/>
    <w:rsid w:val="007E29F8"/>
    <w:rsid w:val="007E30D3"/>
    <w:rsid w:val="007E3DA8"/>
    <w:rsid w:val="007E4290"/>
    <w:rsid w:val="007E4381"/>
    <w:rsid w:val="007E4873"/>
    <w:rsid w:val="007E49CB"/>
    <w:rsid w:val="007E4A29"/>
    <w:rsid w:val="007E5DDA"/>
    <w:rsid w:val="007E60A7"/>
    <w:rsid w:val="007E61A7"/>
    <w:rsid w:val="007E696A"/>
    <w:rsid w:val="007E6BB5"/>
    <w:rsid w:val="007E7538"/>
    <w:rsid w:val="007F005D"/>
    <w:rsid w:val="007F0BD1"/>
    <w:rsid w:val="007F128F"/>
    <w:rsid w:val="007F3A55"/>
    <w:rsid w:val="007F3D85"/>
    <w:rsid w:val="007F4033"/>
    <w:rsid w:val="007F6B80"/>
    <w:rsid w:val="007F6F9A"/>
    <w:rsid w:val="007F760A"/>
    <w:rsid w:val="00800496"/>
    <w:rsid w:val="00800850"/>
    <w:rsid w:val="00801698"/>
    <w:rsid w:val="00801E4E"/>
    <w:rsid w:val="0080222F"/>
    <w:rsid w:val="00802FB5"/>
    <w:rsid w:val="00803AD6"/>
    <w:rsid w:val="0080569D"/>
    <w:rsid w:val="00807A44"/>
    <w:rsid w:val="008103BB"/>
    <w:rsid w:val="00810835"/>
    <w:rsid w:val="00810DA9"/>
    <w:rsid w:val="00811D4C"/>
    <w:rsid w:val="00813914"/>
    <w:rsid w:val="00813E69"/>
    <w:rsid w:val="00814038"/>
    <w:rsid w:val="008143B4"/>
    <w:rsid w:val="008144B2"/>
    <w:rsid w:val="008144D5"/>
    <w:rsid w:val="00814A17"/>
    <w:rsid w:val="00816184"/>
    <w:rsid w:val="008164FA"/>
    <w:rsid w:val="008171A5"/>
    <w:rsid w:val="008206EB"/>
    <w:rsid w:val="00823AB4"/>
    <w:rsid w:val="008251ED"/>
    <w:rsid w:val="00826080"/>
    <w:rsid w:val="00826B37"/>
    <w:rsid w:val="00830E3D"/>
    <w:rsid w:val="00830EC5"/>
    <w:rsid w:val="00830FAF"/>
    <w:rsid w:val="00831073"/>
    <w:rsid w:val="00831DB0"/>
    <w:rsid w:val="008320A0"/>
    <w:rsid w:val="00832981"/>
    <w:rsid w:val="0083438D"/>
    <w:rsid w:val="00835D82"/>
    <w:rsid w:val="00835FA3"/>
    <w:rsid w:val="008366F8"/>
    <w:rsid w:val="0083685A"/>
    <w:rsid w:val="00836ADE"/>
    <w:rsid w:val="00837566"/>
    <w:rsid w:val="00840274"/>
    <w:rsid w:val="00840B2B"/>
    <w:rsid w:val="00841D4B"/>
    <w:rsid w:val="00842709"/>
    <w:rsid w:val="00843442"/>
    <w:rsid w:val="008448E5"/>
    <w:rsid w:val="00844B5F"/>
    <w:rsid w:val="00845141"/>
    <w:rsid w:val="008466F0"/>
    <w:rsid w:val="00850533"/>
    <w:rsid w:val="008524EF"/>
    <w:rsid w:val="00852953"/>
    <w:rsid w:val="00852A75"/>
    <w:rsid w:val="00852FD0"/>
    <w:rsid w:val="00853493"/>
    <w:rsid w:val="00853C10"/>
    <w:rsid w:val="008549E7"/>
    <w:rsid w:val="00854F33"/>
    <w:rsid w:val="0085633D"/>
    <w:rsid w:val="00857295"/>
    <w:rsid w:val="008603CB"/>
    <w:rsid w:val="00861640"/>
    <w:rsid w:val="00861C55"/>
    <w:rsid w:val="00861EFA"/>
    <w:rsid w:val="00862849"/>
    <w:rsid w:val="00863E14"/>
    <w:rsid w:val="00865CAB"/>
    <w:rsid w:val="00866F69"/>
    <w:rsid w:val="0086757A"/>
    <w:rsid w:val="00867FC3"/>
    <w:rsid w:val="008704D6"/>
    <w:rsid w:val="0087109C"/>
    <w:rsid w:val="0087164C"/>
    <w:rsid w:val="00871B04"/>
    <w:rsid w:val="00871E2E"/>
    <w:rsid w:val="00874AC0"/>
    <w:rsid w:val="008750DB"/>
    <w:rsid w:val="00875FD0"/>
    <w:rsid w:val="008767E6"/>
    <w:rsid w:val="0088259A"/>
    <w:rsid w:val="00882A29"/>
    <w:rsid w:val="0088304A"/>
    <w:rsid w:val="00883ECD"/>
    <w:rsid w:val="00884CD0"/>
    <w:rsid w:val="00884EA6"/>
    <w:rsid w:val="00885875"/>
    <w:rsid w:val="00885BFB"/>
    <w:rsid w:val="0088629C"/>
    <w:rsid w:val="008864B7"/>
    <w:rsid w:val="008866C9"/>
    <w:rsid w:val="00886D67"/>
    <w:rsid w:val="008870D2"/>
    <w:rsid w:val="00890767"/>
    <w:rsid w:val="00890800"/>
    <w:rsid w:val="00891361"/>
    <w:rsid w:val="008913C2"/>
    <w:rsid w:val="0089220F"/>
    <w:rsid w:val="00892A06"/>
    <w:rsid w:val="00893619"/>
    <w:rsid w:val="008936F7"/>
    <w:rsid w:val="00893707"/>
    <w:rsid w:val="00893B74"/>
    <w:rsid w:val="00893DEC"/>
    <w:rsid w:val="008947F0"/>
    <w:rsid w:val="00895E05"/>
    <w:rsid w:val="0089697D"/>
    <w:rsid w:val="00896B2F"/>
    <w:rsid w:val="008970B3"/>
    <w:rsid w:val="008972E4"/>
    <w:rsid w:val="00897CA8"/>
    <w:rsid w:val="008A00EB"/>
    <w:rsid w:val="008A0426"/>
    <w:rsid w:val="008A2F98"/>
    <w:rsid w:val="008A43AF"/>
    <w:rsid w:val="008A45EE"/>
    <w:rsid w:val="008A4808"/>
    <w:rsid w:val="008A5A5C"/>
    <w:rsid w:val="008A6C55"/>
    <w:rsid w:val="008A6CED"/>
    <w:rsid w:val="008A7730"/>
    <w:rsid w:val="008B0E37"/>
    <w:rsid w:val="008B11FD"/>
    <w:rsid w:val="008B1C6C"/>
    <w:rsid w:val="008B2233"/>
    <w:rsid w:val="008B24DA"/>
    <w:rsid w:val="008B28B1"/>
    <w:rsid w:val="008B2D6C"/>
    <w:rsid w:val="008B3892"/>
    <w:rsid w:val="008B4069"/>
    <w:rsid w:val="008B529D"/>
    <w:rsid w:val="008B6C7D"/>
    <w:rsid w:val="008B6F7A"/>
    <w:rsid w:val="008B71A0"/>
    <w:rsid w:val="008B77A4"/>
    <w:rsid w:val="008C0255"/>
    <w:rsid w:val="008C05B0"/>
    <w:rsid w:val="008C10B0"/>
    <w:rsid w:val="008C23EF"/>
    <w:rsid w:val="008C2612"/>
    <w:rsid w:val="008C41FB"/>
    <w:rsid w:val="008C4AFE"/>
    <w:rsid w:val="008C4E34"/>
    <w:rsid w:val="008C50B4"/>
    <w:rsid w:val="008C63DC"/>
    <w:rsid w:val="008C6677"/>
    <w:rsid w:val="008C6FC2"/>
    <w:rsid w:val="008C7684"/>
    <w:rsid w:val="008C7AC3"/>
    <w:rsid w:val="008D07B9"/>
    <w:rsid w:val="008D20D1"/>
    <w:rsid w:val="008D3FFC"/>
    <w:rsid w:val="008D432A"/>
    <w:rsid w:val="008D4745"/>
    <w:rsid w:val="008D56D6"/>
    <w:rsid w:val="008D6DB7"/>
    <w:rsid w:val="008E0E4D"/>
    <w:rsid w:val="008E0F9D"/>
    <w:rsid w:val="008E1014"/>
    <w:rsid w:val="008E1D19"/>
    <w:rsid w:val="008E299C"/>
    <w:rsid w:val="008E2BB9"/>
    <w:rsid w:val="008E49B4"/>
    <w:rsid w:val="008E4A37"/>
    <w:rsid w:val="008E4D0A"/>
    <w:rsid w:val="008E564D"/>
    <w:rsid w:val="008E5D0F"/>
    <w:rsid w:val="008E6AA5"/>
    <w:rsid w:val="008E7A23"/>
    <w:rsid w:val="008E7AB8"/>
    <w:rsid w:val="008F0749"/>
    <w:rsid w:val="008F0D4D"/>
    <w:rsid w:val="008F1644"/>
    <w:rsid w:val="008F38D3"/>
    <w:rsid w:val="008F4CC2"/>
    <w:rsid w:val="008F5175"/>
    <w:rsid w:val="008F5D2B"/>
    <w:rsid w:val="008F78CA"/>
    <w:rsid w:val="008F7F04"/>
    <w:rsid w:val="009006A2"/>
    <w:rsid w:val="009013B0"/>
    <w:rsid w:val="0090190D"/>
    <w:rsid w:val="0090227C"/>
    <w:rsid w:val="00902580"/>
    <w:rsid w:val="00902C1E"/>
    <w:rsid w:val="00902CE9"/>
    <w:rsid w:val="009034B5"/>
    <w:rsid w:val="00903519"/>
    <w:rsid w:val="00903EC8"/>
    <w:rsid w:val="009041FA"/>
    <w:rsid w:val="00904232"/>
    <w:rsid w:val="00905923"/>
    <w:rsid w:val="00905BBB"/>
    <w:rsid w:val="009061F7"/>
    <w:rsid w:val="009065CA"/>
    <w:rsid w:val="00906D70"/>
    <w:rsid w:val="00907420"/>
    <w:rsid w:val="00911117"/>
    <w:rsid w:val="009113B2"/>
    <w:rsid w:val="00911779"/>
    <w:rsid w:val="00911BC8"/>
    <w:rsid w:val="00912BDE"/>
    <w:rsid w:val="00914E3F"/>
    <w:rsid w:val="009171E0"/>
    <w:rsid w:val="00917D8F"/>
    <w:rsid w:val="00920762"/>
    <w:rsid w:val="0092222D"/>
    <w:rsid w:val="0092339E"/>
    <w:rsid w:val="0092473D"/>
    <w:rsid w:val="0092629B"/>
    <w:rsid w:val="009265C3"/>
    <w:rsid w:val="00927682"/>
    <w:rsid w:val="00930702"/>
    <w:rsid w:val="009328E9"/>
    <w:rsid w:val="0093334E"/>
    <w:rsid w:val="0093375A"/>
    <w:rsid w:val="0093562A"/>
    <w:rsid w:val="009363BA"/>
    <w:rsid w:val="00937B8B"/>
    <w:rsid w:val="00940A90"/>
    <w:rsid w:val="009412C6"/>
    <w:rsid w:val="00941A4E"/>
    <w:rsid w:val="00941BAE"/>
    <w:rsid w:val="0094215E"/>
    <w:rsid w:val="0094249B"/>
    <w:rsid w:val="009441FE"/>
    <w:rsid w:val="00944217"/>
    <w:rsid w:val="00944E89"/>
    <w:rsid w:val="00944F34"/>
    <w:rsid w:val="00945040"/>
    <w:rsid w:val="00947E03"/>
    <w:rsid w:val="00952033"/>
    <w:rsid w:val="00952F8F"/>
    <w:rsid w:val="00953269"/>
    <w:rsid w:val="009552E1"/>
    <w:rsid w:val="00955421"/>
    <w:rsid w:val="009559C8"/>
    <w:rsid w:val="00956AFA"/>
    <w:rsid w:val="00957703"/>
    <w:rsid w:val="0096137B"/>
    <w:rsid w:val="009628F8"/>
    <w:rsid w:val="00962F2E"/>
    <w:rsid w:val="009630C7"/>
    <w:rsid w:val="00963EEA"/>
    <w:rsid w:val="00964BB8"/>
    <w:rsid w:val="0096534B"/>
    <w:rsid w:val="009677DA"/>
    <w:rsid w:val="00970B04"/>
    <w:rsid w:val="00970B47"/>
    <w:rsid w:val="00971C8E"/>
    <w:rsid w:val="009720FD"/>
    <w:rsid w:val="00972DC4"/>
    <w:rsid w:val="009745C3"/>
    <w:rsid w:val="00975916"/>
    <w:rsid w:val="00976AEA"/>
    <w:rsid w:val="00976E32"/>
    <w:rsid w:val="00977BDE"/>
    <w:rsid w:val="00980ECE"/>
    <w:rsid w:val="0098349D"/>
    <w:rsid w:val="00983629"/>
    <w:rsid w:val="0098481A"/>
    <w:rsid w:val="00984848"/>
    <w:rsid w:val="00984CE0"/>
    <w:rsid w:val="00985FEF"/>
    <w:rsid w:val="00986748"/>
    <w:rsid w:val="00986DDD"/>
    <w:rsid w:val="00986EB9"/>
    <w:rsid w:val="009873D8"/>
    <w:rsid w:val="00987940"/>
    <w:rsid w:val="00992A6E"/>
    <w:rsid w:val="00994C0C"/>
    <w:rsid w:val="00994ECC"/>
    <w:rsid w:val="00996681"/>
    <w:rsid w:val="00996B3B"/>
    <w:rsid w:val="009A0032"/>
    <w:rsid w:val="009A1A4F"/>
    <w:rsid w:val="009A22F6"/>
    <w:rsid w:val="009A290E"/>
    <w:rsid w:val="009A2A5D"/>
    <w:rsid w:val="009A2C6D"/>
    <w:rsid w:val="009A2CCF"/>
    <w:rsid w:val="009A3C3F"/>
    <w:rsid w:val="009A528E"/>
    <w:rsid w:val="009A58B5"/>
    <w:rsid w:val="009A5D71"/>
    <w:rsid w:val="009A6391"/>
    <w:rsid w:val="009A6647"/>
    <w:rsid w:val="009A7270"/>
    <w:rsid w:val="009B0B97"/>
    <w:rsid w:val="009B21DF"/>
    <w:rsid w:val="009B2CF2"/>
    <w:rsid w:val="009B4A7A"/>
    <w:rsid w:val="009B4C13"/>
    <w:rsid w:val="009B4DE1"/>
    <w:rsid w:val="009B5102"/>
    <w:rsid w:val="009B62D7"/>
    <w:rsid w:val="009B63E3"/>
    <w:rsid w:val="009B7535"/>
    <w:rsid w:val="009B781C"/>
    <w:rsid w:val="009B7A85"/>
    <w:rsid w:val="009B7F16"/>
    <w:rsid w:val="009C14D7"/>
    <w:rsid w:val="009C26DB"/>
    <w:rsid w:val="009C37C5"/>
    <w:rsid w:val="009C426E"/>
    <w:rsid w:val="009C47AF"/>
    <w:rsid w:val="009C4DB8"/>
    <w:rsid w:val="009C4F53"/>
    <w:rsid w:val="009C5046"/>
    <w:rsid w:val="009C63B5"/>
    <w:rsid w:val="009C73DC"/>
    <w:rsid w:val="009C7D53"/>
    <w:rsid w:val="009D0324"/>
    <w:rsid w:val="009D0492"/>
    <w:rsid w:val="009D0582"/>
    <w:rsid w:val="009D0704"/>
    <w:rsid w:val="009D1E70"/>
    <w:rsid w:val="009D27C9"/>
    <w:rsid w:val="009D2B70"/>
    <w:rsid w:val="009D3B87"/>
    <w:rsid w:val="009D3D04"/>
    <w:rsid w:val="009D4678"/>
    <w:rsid w:val="009D4AD5"/>
    <w:rsid w:val="009D6943"/>
    <w:rsid w:val="009D7B28"/>
    <w:rsid w:val="009E0682"/>
    <w:rsid w:val="009E1A22"/>
    <w:rsid w:val="009E3480"/>
    <w:rsid w:val="009E3C28"/>
    <w:rsid w:val="009E4558"/>
    <w:rsid w:val="009E468B"/>
    <w:rsid w:val="009E6765"/>
    <w:rsid w:val="009E6790"/>
    <w:rsid w:val="009E68F0"/>
    <w:rsid w:val="009E7BB2"/>
    <w:rsid w:val="009F0781"/>
    <w:rsid w:val="009F0C87"/>
    <w:rsid w:val="009F1370"/>
    <w:rsid w:val="009F1545"/>
    <w:rsid w:val="009F23DD"/>
    <w:rsid w:val="009F32E2"/>
    <w:rsid w:val="009F3A1E"/>
    <w:rsid w:val="009F3D19"/>
    <w:rsid w:val="009F4067"/>
    <w:rsid w:val="009F45F8"/>
    <w:rsid w:val="009F4A62"/>
    <w:rsid w:val="009F4FC1"/>
    <w:rsid w:val="009F52FB"/>
    <w:rsid w:val="009F63BC"/>
    <w:rsid w:val="009F64B9"/>
    <w:rsid w:val="009F6651"/>
    <w:rsid w:val="009F7211"/>
    <w:rsid w:val="009F7D27"/>
    <w:rsid w:val="009F7E4A"/>
    <w:rsid w:val="00A00BA9"/>
    <w:rsid w:val="00A01422"/>
    <w:rsid w:val="00A0292C"/>
    <w:rsid w:val="00A029F2"/>
    <w:rsid w:val="00A03639"/>
    <w:rsid w:val="00A04126"/>
    <w:rsid w:val="00A0501B"/>
    <w:rsid w:val="00A06EAE"/>
    <w:rsid w:val="00A07AAC"/>
    <w:rsid w:val="00A10688"/>
    <w:rsid w:val="00A11180"/>
    <w:rsid w:val="00A11343"/>
    <w:rsid w:val="00A116CD"/>
    <w:rsid w:val="00A11885"/>
    <w:rsid w:val="00A1244F"/>
    <w:rsid w:val="00A13CC7"/>
    <w:rsid w:val="00A13D6E"/>
    <w:rsid w:val="00A145AE"/>
    <w:rsid w:val="00A1497C"/>
    <w:rsid w:val="00A1549E"/>
    <w:rsid w:val="00A17417"/>
    <w:rsid w:val="00A17782"/>
    <w:rsid w:val="00A17C51"/>
    <w:rsid w:val="00A20741"/>
    <w:rsid w:val="00A22513"/>
    <w:rsid w:val="00A229B8"/>
    <w:rsid w:val="00A243E7"/>
    <w:rsid w:val="00A248D7"/>
    <w:rsid w:val="00A24B97"/>
    <w:rsid w:val="00A24E9B"/>
    <w:rsid w:val="00A25F44"/>
    <w:rsid w:val="00A2689C"/>
    <w:rsid w:val="00A2736D"/>
    <w:rsid w:val="00A2737D"/>
    <w:rsid w:val="00A275FB"/>
    <w:rsid w:val="00A27EDA"/>
    <w:rsid w:val="00A30C73"/>
    <w:rsid w:val="00A328D5"/>
    <w:rsid w:val="00A3438E"/>
    <w:rsid w:val="00A3461C"/>
    <w:rsid w:val="00A35460"/>
    <w:rsid w:val="00A3611C"/>
    <w:rsid w:val="00A363E5"/>
    <w:rsid w:val="00A40C75"/>
    <w:rsid w:val="00A413D6"/>
    <w:rsid w:val="00A44355"/>
    <w:rsid w:val="00A44453"/>
    <w:rsid w:val="00A45DE9"/>
    <w:rsid w:val="00A462E0"/>
    <w:rsid w:val="00A46B4A"/>
    <w:rsid w:val="00A470DD"/>
    <w:rsid w:val="00A50C5C"/>
    <w:rsid w:val="00A52CCF"/>
    <w:rsid w:val="00A5422E"/>
    <w:rsid w:val="00A56C05"/>
    <w:rsid w:val="00A56F65"/>
    <w:rsid w:val="00A5746A"/>
    <w:rsid w:val="00A57CE2"/>
    <w:rsid w:val="00A62416"/>
    <w:rsid w:val="00A62616"/>
    <w:rsid w:val="00A62DB1"/>
    <w:rsid w:val="00A63213"/>
    <w:rsid w:val="00A635B4"/>
    <w:rsid w:val="00A64057"/>
    <w:rsid w:val="00A64803"/>
    <w:rsid w:val="00A655B8"/>
    <w:rsid w:val="00A66583"/>
    <w:rsid w:val="00A6702C"/>
    <w:rsid w:val="00A67089"/>
    <w:rsid w:val="00A7005E"/>
    <w:rsid w:val="00A70EF8"/>
    <w:rsid w:val="00A70FE5"/>
    <w:rsid w:val="00A71510"/>
    <w:rsid w:val="00A71FE2"/>
    <w:rsid w:val="00A73550"/>
    <w:rsid w:val="00A739CE"/>
    <w:rsid w:val="00A75302"/>
    <w:rsid w:val="00A75E34"/>
    <w:rsid w:val="00A75F62"/>
    <w:rsid w:val="00A765F4"/>
    <w:rsid w:val="00A76758"/>
    <w:rsid w:val="00A8101E"/>
    <w:rsid w:val="00A81511"/>
    <w:rsid w:val="00A81EC6"/>
    <w:rsid w:val="00A82DCA"/>
    <w:rsid w:val="00A83371"/>
    <w:rsid w:val="00A84827"/>
    <w:rsid w:val="00A86CA9"/>
    <w:rsid w:val="00A86EB5"/>
    <w:rsid w:val="00A87033"/>
    <w:rsid w:val="00A875B2"/>
    <w:rsid w:val="00A90299"/>
    <w:rsid w:val="00A9032C"/>
    <w:rsid w:val="00A91293"/>
    <w:rsid w:val="00A92C02"/>
    <w:rsid w:val="00A92DA4"/>
    <w:rsid w:val="00A93413"/>
    <w:rsid w:val="00A93B01"/>
    <w:rsid w:val="00A93B92"/>
    <w:rsid w:val="00A93F68"/>
    <w:rsid w:val="00A94700"/>
    <w:rsid w:val="00A94720"/>
    <w:rsid w:val="00A96594"/>
    <w:rsid w:val="00A96608"/>
    <w:rsid w:val="00A96775"/>
    <w:rsid w:val="00A969FB"/>
    <w:rsid w:val="00A97701"/>
    <w:rsid w:val="00AA02BD"/>
    <w:rsid w:val="00AA10CF"/>
    <w:rsid w:val="00AA23E2"/>
    <w:rsid w:val="00AA36DA"/>
    <w:rsid w:val="00AA3819"/>
    <w:rsid w:val="00AA3F22"/>
    <w:rsid w:val="00AA4CD9"/>
    <w:rsid w:val="00AA4DBE"/>
    <w:rsid w:val="00AA4FA4"/>
    <w:rsid w:val="00AA60AA"/>
    <w:rsid w:val="00AA63DC"/>
    <w:rsid w:val="00AA6AE1"/>
    <w:rsid w:val="00AB0893"/>
    <w:rsid w:val="00AB149A"/>
    <w:rsid w:val="00AB1E09"/>
    <w:rsid w:val="00AB2604"/>
    <w:rsid w:val="00AB4E16"/>
    <w:rsid w:val="00AB7391"/>
    <w:rsid w:val="00AB7850"/>
    <w:rsid w:val="00AB7C89"/>
    <w:rsid w:val="00AC086B"/>
    <w:rsid w:val="00AC104A"/>
    <w:rsid w:val="00AC1825"/>
    <w:rsid w:val="00AC298D"/>
    <w:rsid w:val="00AC34C7"/>
    <w:rsid w:val="00AC435F"/>
    <w:rsid w:val="00AC4767"/>
    <w:rsid w:val="00AC48B5"/>
    <w:rsid w:val="00AC4E79"/>
    <w:rsid w:val="00AC54BB"/>
    <w:rsid w:val="00AC6C8A"/>
    <w:rsid w:val="00AC708F"/>
    <w:rsid w:val="00AC7997"/>
    <w:rsid w:val="00AD009C"/>
    <w:rsid w:val="00AD3AF1"/>
    <w:rsid w:val="00AD681D"/>
    <w:rsid w:val="00AD6E7F"/>
    <w:rsid w:val="00AD7086"/>
    <w:rsid w:val="00AD7DDF"/>
    <w:rsid w:val="00AE06EA"/>
    <w:rsid w:val="00AE0B3A"/>
    <w:rsid w:val="00AE0F7C"/>
    <w:rsid w:val="00AE3AE2"/>
    <w:rsid w:val="00AE3FC2"/>
    <w:rsid w:val="00AE4CE1"/>
    <w:rsid w:val="00AE56B4"/>
    <w:rsid w:val="00AE763C"/>
    <w:rsid w:val="00AE7FF5"/>
    <w:rsid w:val="00AF0425"/>
    <w:rsid w:val="00AF182F"/>
    <w:rsid w:val="00AF21DE"/>
    <w:rsid w:val="00AF2498"/>
    <w:rsid w:val="00AF3E04"/>
    <w:rsid w:val="00AF5118"/>
    <w:rsid w:val="00AF57F4"/>
    <w:rsid w:val="00AF6E13"/>
    <w:rsid w:val="00AF6E14"/>
    <w:rsid w:val="00AF7B28"/>
    <w:rsid w:val="00B00906"/>
    <w:rsid w:val="00B00A29"/>
    <w:rsid w:val="00B01140"/>
    <w:rsid w:val="00B02762"/>
    <w:rsid w:val="00B036C8"/>
    <w:rsid w:val="00B0509F"/>
    <w:rsid w:val="00B05B77"/>
    <w:rsid w:val="00B06984"/>
    <w:rsid w:val="00B06B67"/>
    <w:rsid w:val="00B06E2C"/>
    <w:rsid w:val="00B06EFD"/>
    <w:rsid w:val="00B1167A"/>
    <w:rsid w:val="00B12066"/>
    <w:rsid w:val="00B12243"/>
    <w:rsid w:val="00B12386"/>
    <w:rsid w:val="00B15D97"/>
    <w:rsid w:val="00B16AE3"/>
    <w:rsid w:val="00B17B20"/>
    <w:rsid w:val="00B20165"/>
    <w:rsid w:val="00B217AF"/>
    <w:rsid w:val="00B22313"/>
    <w:rsid w:val="00B2255A"/>
    <w:rsid w:val="00B23610"/>
    <w:rsid w:val="00B23FB6"/>
    <w:rsid w:val="00B24CA3"/>
    <w:rsid w:val="00B25A65"/>
    <w:rsid w:val="00B31149"/>
    <w:rsid w:val="00B31B55"/>
    <w:rsid w:val="00B32468"/>
    <w:rsid w:val="00B32EB9"/>
    <w:rsid w:val="00B33EC4"/>
    <w:rsid w:val="00B34474"/>
    <w:rsid w:val="00B34AA5"/>
    <w:rsid w:val="00B35C45"/>
    <w:rsid w:val="00B372CE"/>
    <w:rsid w:val="00B403FF"/>
    <w:rsid w:val="00B4071D"/>
    <w:rsid w:val="00B41E1F"/>
    <w:rsid w:val="00B44A86"/>
    <w:rsid w:val="00B47B35"/>
    <w:rsid w:val="00B47DA2"/>
    <w:rsid w:val="00B50B3F"/>
    <w:rsid w:val="00B517D8"/>
    <w:rsid w:val="00B51C20"/>
    <w:rsid w:val="00B52537"/>
    <w:rsid w:val="00B52584"/>
    <w:rsid w:val="00B528B3"/>
    <w:rsid w:val="00B52E3B"/>
    <w:rsid w:val="00B56459"/>
    <w:rsid w:val="00B56A3A"/>
    <w:rsid w:val="00B573E3"/>
    <w:rsid w:val="00B5779C"/>
    <w:rsid w:val="00B57F23"/>
    <w:rsid w:val="00B61E50"/>
    <w:rsid w:val="00B62210"/>
    <w:rsid w:val="00B63B05"/>
    <w:rsid w:val="00B64879"/>
    <w:rsid w:val="00B70064"/>
    <w:rsid w:val="00B70085"/>
    <w:rsid w:val="00B7036C"/>
    <w:rsid w:val="00B70DE4"/>
    <w:rsid w:val="00B71029"/>
    <w:rsid w:val="00B71BEF"/>
    <w:rsid w:val="00B729D5"/>
    <w:rsid w:val="00B72A8C"/>
    <w:rsid w:val="00B73599"/>
    <w:rsid w:val="00B737E3"/>
    <w:rsid w:val="00B74484"/>
    <w:rsid w:val="00B754CF"/>
    <w:rsid w:val="00B754F8"/>
    <w:rsid w:val="00B7585B"/>
    <w:rsid w:val="00B769AD"/>
    <w:rsid w:val="00B76C62"/>
    <w:rsid w:val="00B777E8"/>
    <w:rsid w:val="00B779B0"/>
    <w:rsid w:val="00B77F07"/>
    <w:rsid w:val="00B82872"/>
    <w:rsid w:val="00B82EDC"/>
    <w:rsid w:val="00B8352B"/>
    <w:rsid w:val="00B83E12"/>
    <w:rsid w:val="00B845EB"/>
    <w:rsid w:val="00B8493C"/>
    <w:rsid w:val="00B85A97"/>
    <w:rsid w:val="00B934A0"/>
    <w:rsid w:val="00B93A73"/>
    <w:rsid w:val="00B9454B"/>
    <w:rsid w:val="00B94ADB"/>
    <w:rsid w:val="00B94CAE"/>
    <w:rsid w:val="00B957C2"/>
    <w:rsid w:val="00B95A8B"/>
    <w:rsid w:val="00B96D2A"/>
    <w:rsid w:val="00B96DCF"/>
    <w:rsid w:val="00BA0C90"/>
    <w:rsid w:val="00BA0D67"/>
    <w:rsid w:val="00BA107B"/>
    <w:rsid w:val="00BA1D5D"/>
    <w:rsid w:val="00BA2DCE"/>
    <w:rsid w:val="00BA391D"/>
    <w:rsid w:val="00BA442A"/>
    <w:rsid w:val="00BA69A1"/>
    <w:rsid w:val="00BB05A5"/>
    <w:rsid w:val="00BB0602"/>
    <w:rsid w:val="00BB0A65"/>
    <w:rsid w:val="00BB119E"/>
    <w:rsid w:val="00BB2053"/>
    <w:rsid w:val="00BB2DB3"/>
    <w:rsid w:val="00BB3944"/>
    <w:rsid w:val="00BB44AB"/>
    <w:rsid w:val="00BB4538"/>
    <w:rsid w:val="00BB4ED9"/>
    <w:rsid w:val="00BB6F00"/>
    <w:rsid w:val="00BC084A"/>
    <w:rsid w:val="00BC08F0"/>
    <w:rsid w:val="00BC0D7B"/>
    <w:rsid w:val="00BC148B"/>
    <w:rsid w:val="00BC17B4"/>
    <w:rsid w:val="00BC21AE"/>
    <w:rsid w:val="00BC28C8"/>
    <w:rsid w:val="00BC3905"/>
    <w:rsid w:val="00BC49DB"/>
    <w:rsid w:val="00BC4BEE"/>
    <w:rsid w:val="00BC51F4"/>
    <w:rsid w:val="00BC5ABC"/>
    <w:rsid w:val="00BC5AF7"/>
    <w:rsid w:val="00BC6033"/>
    <w:rsid w:val="00BC6686"/>
    <w:rsid w:val="00BC6C45"/>
    <w:rsid w:val="00BC7CEC"/>
    <w:rsid w:val="00BC7DD5"/>
    <w:rsid w:val="00BD382A"/>
    <w:rsid w:val="00BD3E25"/>
    <w:rsid w:val="00BD4472"/>
    <w:rsid w:val="00BD7191"/>
    <w:rsid w:val="00BD7341"/>
    <w:rsid w:val="00BE1689"/>
    <w:rsid w:val="00BE2093"/>
    <w:rsid w:val="00BE27BF"/>
    <w:rsid w:val="00BE33FB"/>
    <w:rsid w:val="00BE36ED"/>
    <w:rsid w:val="00BE3C94"/>
    <w:rsid w:val="00BF1481"/>
    <w:rsid w:val="00BF2712"/>
    <w:rsid w:val="00BF280C"/>
    <w:rsid w:val="00BF3314"/>
    <w:rsid w:val="00BF3348"/>
    <w:rsid w:val="00BF3DD4"/>
    <w:rsid w:val="00BF4255"/>
    <w:rsid w:val="00BF5D95"/>
    <w:rsid w:val="00BF66FA"/>
    <w:rsid w:val="00BF7F8E"/>
    <w:rsid w:val="00C00556"/>
    <w:rsid w:val="00C01099"/>
    <w:rsid w:val="00C01771"/>
    <w:rsid w:val="00C01CCF"/>
    <w:rsid w:val="00C02D03"/>
    <w:rsid w:val="00C035BF"/>
    <w:rsid w:val="00C03A40"/>
    <w:rsid w:val="00C03B84"/>
    <w:rsid w:val="00C05952"/>
    <w:rsid w:val="00C065E3"/>
    <w:rsid w:val="00C069F4"/>
    <w:rsid w:val="00C07141"/>
    <w:rsid w:val="00C07884"/>
    <w:rsid w:val="00C10C11"/>
    <w:rsid w:val="00C111BF"/>
    <w:rsid w:val="00C11225"/>
    <w:rsid w:val="00C11834"/>
    <w:rsid w:val="00C1264E"/>
    <w:rsid w:val="00C12801"/>
    <w:rsid w:val="00C13550"/>
    <w:rsid w:val="00C14A6B"/>
    <w:rsid w:val="00C15264"/>
    <w:rsid w:val="00C1540F"/>
    <w:rsid w:val="00C15E5B"/>
    <w:rsid w:val="00C202CF"/>
    <w:rsid w:val="00C20707"/>
    <w:rsid w:val="00C209EF"/>
    <w:rsid w:val="00C21905"/>
    <w:rsid w:val="00C226FF"/>
    <w:rsid w:val="00C23C44"/>
    <w:rsid w:val="00C240C5"/>
    <w:rsid w:val="00C243D1"/>
    <w:rsid w:val="00C24BBD"/>
    <w:rsid w:val="00C25E07"/>
    <w:rsid w:val="00C27473"/>
    <w:rsid w:val="00C274B8"/>
    <w:rsid w:val="00C30904"/>
    <w:rsid w:val="00C35226"/>
    <w:rsid w:val="00C37387"/>
    <w:rsid w:val="00C37B86"/>
    <w:rsid w:val="00C4018E"/>
    <w:rsid w:val="00C404CC"/>
    <w:rsid w:val="00C40A38"/>
    <w:rsid w:val="00C40D68"/>
    <w:rsid w:val="00C456E5"/>
    <w:rsid w:val="00C460A1"/>
    <w:rsid w:val="00C460DC"/>
    <w:rsid w:val="00C4643D"/>
    <w:rsid w:val="00C46C52"/>
    <w:rsid w:val="00C47501"/>
    <w:rsid w:val="00C475E0"/>
    <w:rsid w:val="00C47750"/>
    <w:rsid w:val="00C47A78"/>
    <w:rsid w:val="00C50DC2"/>
    <w:rsid w:val="00C5126A"/>
    <w:rsid w:val="00C51F54"/>
    <w:rsid w:val="00C53D5F"/>
    <w:rsid w:val="00C54B3C"/>
    <w:rsid w:val="00C54F67"/>
    <w:rsid w:val="00C5563B"/>
    <w:rsid w:val="00C55743"/>
    <w:rsid w:val="00C55E01"/>
    <w:rsid w:val="00C5653B"/>
    <w:rsid w:val="00C570E9"/>
    <w:rsid w:val="00C60BBF"/>
    <w:rsid w:val="00C61BB7"/>
    <w:rsid w:val="00C6234E"/>
    <w:rsid w:val="00C62461"/>
    <w:rsid w:val="00C63DE1"/>
    <w:rsid w:val="00C65D5F"/>
    <w:rsid w:val="00C66236"/>
    <w:rsid w:val="00C67B17"/>
    <w:rsid w:val="00C67DD1"/>
    <w:rsid w:val="00C67E89"/>
    <w:rsid w:val="00C70731"/>
    <w:rsid w:val="00C712B8"/>
    <w:rsid w:val="00C74AA6"/>
    <w:rsid w:val="00C74C37"/>
    <w:rsid w:val="00C75830"/>
    <w:rsid w:val="00C76025"/>
    <w:rsid w:val="00C770B3"/>
    <w:rsid w:val="00C77107"/>
    <w:rsid w:val="00C830FB"/>
    <w:rsid w:val="00C84381"/>
    <w:rsid w:val="00C8473D"/>
    <w:rsid w:val="00C85280"/>
    <w:rsid w:val="00C853D5"/>
    <w:rsid w:val="00C86B73"/>
    <w:rsid w:val="00C876FB"/>
    <w:rsid w:val="00C9083A"/>
    <w:rsid w:val="00C90D82"/>
    <w:rsid w:val="00C918DF"/>
    <w:rsid w:val="00C918E9"/>
    <w:rsid w:val="00C91C62"/>
    <w:rsid w:val="00C92322"/>
    <w:rsid w:val="00C9296C"/>
    <w:rsid w:val="00C92C20"/>
    <w:rsid w:val="00C935BB"/>
    <w:rsid w:val="00C93DFE"/>
    <w:rsid w:val="00C946E3"/>
    <w:rsid w:val="00C94A81"/>
    <w:rsid w:val="00C94DA2"/>
    <w:rsid w:val="00C94E26"/>
    <w:rsid w:val="00C95784"/>
    <w:rsid w:val="00C95898"/>
    <w:rsid w:val="00C960EE"/>
    <w:rsid w:val="00C96836"/>
    <w:rsid w:val="00C976BC"/>
    <w:rsid w:val="00CA06B8"/>
    <w:rsid w:val="00CA06CD"/>
    <w:rsid w:val="00CA0890"/>
    <w:rsid w:val="00CA14F9"/>
    <w:rsid w:val="00CA1C52"/>
    <w:rsid w:val="00CA1CFE"/>
    <w:rsid w:val="00CA227F"/>
    <w:rsid w:val="00CA314E"/>
    <w:rsid w:val="00CA3984"/>
    <w:rsid w:val="00CA3A5F"/>
    <w:rsid w:val="00CA3E5D"/>
    <w:rsid w:val="00CA7559"/>
    <w:rsid w:val="00CB17FA"/>
    <w:rsid w:val="00CB4ED1"/>
    <w:rsid w:val="00CB5674"/>
    <w:rsid w:val="00CB5CED"/>
    <w:rsid w:val="00CB669A"/>
    <w:rsid w:val="00CC0672"/>
    <w:rsid w:val="00CC072B"/>
    <w:rsid w:val="00CC07A5"/>
    <w:rsid w:val="00CC08EC"/>
    <w:rsid w:val="00CC08EF"/>
    <w:rsid w:val="00CC18E8"/>
    <w:rsid w:val="00CC2963"/>
    <w:rsid w:val="00CC310E"/>
    <w:rsid w:val="00CC3DED"/>
    <w:rsid w:val="00CC40D1"/>
    <w:rsid w:val="00CC434D"/>
    <w:rsid w:val="00CC49B9"/>
    <w:rsid w:val="00CC51D5"/>
    <w:rsid w:val="00CC6738"/>
    <w:rsid w:val="00CC6AA6"/>
    <w:rsid w:val="00CC707B"/>
    <w:rsid w:val="00CC78F9"/>
    <w:rsid w:val="00CD29F9"/>
    <w:rsid w:val="00CD2A97"/>
    <w:rsid w:val="00CD3665"/>
    <w:rsid w:val="00CD389B"/>
    <w:rsid w:val="00CD559B"/>
    <w:rsid w:val="00CD580D"/>
    <w:rsid w:val="00CD650F"/>
    <w:rsid w:val="00CD6771"/>
    <w:rsid w:val="00CD7773"/>
    <w:rsid w:val="00CE00B4"/>
    <w:rsid w:val="00CE044A"/>
    <w:rsid w:val="00CE089F"/>
    <w:rsid w:val="00CE1BA3"/>
    <w:rsid w:val="00CE264C"/>
    <w:rsid w:val="00CE27A7"/>
    <w:rsid w:val="00CE3828"/>
    <w:rsid w:val="00CE5CE2"/>
    <w:rsid w:val="00CE7CFC"/>
    <w:rsid w:val="00CF040D"/>
    <w:rsid w:val="00CF1750"/>
    <w:rsid w:val="00CF17CE"/>
    <w:rsid w:val="00CF21BA"/>
    <w:rsid w:val="00CF2237"/>
    <w:rsid w:val="00CF2F0D"/>
    <w:rsid w:val="00CF319D"/>
    <w:rsid w:val="00CF36AC"/>
    <w:rsid w:val="00CF4705"/>
    <w:rsid w:val="00CF5A38"/>
    <w:rsid w:val="00CF6EE5"/>
    <w:rsid w:val="00CF74D0"/>
    <w:rsid w:val="00D00C2F"/>
    <w:rsid w:val="00D01AD6"/>
    <w:rsid w:val="00D025AA"/>
    <w:rsid w:val="00D03A22"/>
    <w:rsid w:val="00D043BA"/>
    <w:rsid w:val="00D0594F"/>
    <w:rsid w:val="00D05FEE"/>
    <w:rsid w:val="00D06232"/>
    <w:rsid w:val="00D06EA2"/>
    <w:rsid w:val="00D06FF5"/>
    <w:rsid w:val="00D0702D"/>
    <w:rsid w:val="00D10A73"/>
    <w:rsid w:val="00D11AED"/>
    <w:rsid w:val="00D12699"/>
    <w:rsid w:val="00D126EF"/>
    <w:rsid w:val="00D127D1"/>
    <w:rsid w:val="00D12A83"/>
    <w:rsid w:val="00D12D14"/>
    <w:rsid w:val="00D13990"/>
    <w:rsid w:val="00D14170"/>
    <w:rsid w:val="00D1599E"/>
    <w:rsid w:val="00D16395"/>
    <w:rsid w:val="00D168BB"/>
    <w:rsid w:val="00D1702B"/>
    <w:rsid w:val="00D171C5"/>
    <w:rsid w:val="00D17DCC"/>
    <w:rsid w:val="00D216F8"/>
    <w:rsid w:val="00D229FA"/>
    <w:rsid w:val="00D2307D"/>
    <w:rsid w:val="00D23784"/>
    <w:rsid w:val="00D24957"/>
    <w:rsid w:val="00D251F8"/>
    <w:rsid w:val="00D257EC"/>
    <w:rsid w:val="00D26984"/>
    <w:rsid w:val="00D27AA6"/>
    <w:rsid w:val="00D27C13"/>
    <w:rsid w:val="00D30CE1"/>
    <w:rsid w:val="00D30DCB"/>
    <w:rsid w:val="00D32954"/>
    <w:rsid w:val="00D32C4A"/>
    <w:rsid w:val="00D333FE"/>
    <w:rsid w:val="00D3379F"/>
    <w:rsid w:val="00D34E18"/>
    <w:rsid w:val="00D36502"/>
    <w:rsid w:val="00D42466"/>
    <w:rsid w:val="00D42D91"/>
    <w:rsid w:val="00D4398D"/>
    <w:rsid w:val="00D43AE3"/>
    <w:rsid w:val="00D43D51"/>
    <w:rsid w:val="00D45182"/>
    <w:rsid w:val="00D45B1F"/>
    <w:rsid w:val="00D45BBC"/>
    <w:rsid w:val="00D45C0E"/>
    <w:rsid w:val="00D51791"/>
    <w:rsid w:val="00D51CDE"/>
    <w:rsid w:val="00D521F1"/>
    <w:rsid w:val="00D533D8"/>
    <w:rsid w:val="00D53524"/>
    <w:rsid w:val="00D54B6B"/>
    <w:rsid w:val="00D552F1"/>
    <w:rsid w:val="00D559B6"/>
    <w:rsid w:val="00D60D47"/>
    <w:rsid w:val="00D6116E"/>
    <w:rsid w:val="00D613D5"/>
    <w:rsid w:val="00D6237E"/>
    <w:rsid w:val="00D63EF0"/>
    <w:rsid w:val="00D652D5"/>
    <w:rsid w:val="00D65C85"/>
    <w:rsid w:val="00D65D7E"/>
    <w:rsid w:val="00D6602F"/>
    <w:rsid w:val="00D661D9"/>
    <w:rsid w:val="00D665BA"/>
    <w:rsid w:val="00D66912"/>
    <w:rsid w:val="00D66E54"/>
    <w:rsid w:val="00D67979"/>
    <w:rsid w:val="00D702D5"/>
    <w:rsid w:val="00D7084E"/>
    <w:rsid w:val="00D70DAE"/>
    <w:rsid w:val="00D71D6B"/>
    <w:rsid w:val="00D74AA7"/>
    <w:rsid w:val="00D751D2"/>
    <w:rsid w:val="00D77FE6"/>
    <w:rsid w:val="00D803C0"/>
    <w:rsid w:val="00D8178B"/>
    <w:rsid w:val="00D821DD"/>
    <w:rsid w:val="00D82EDF"/>
    <w:rsid w:val="00D85073"/>
    <w:rsid w:val="00D85F50"/>
    <w:rsid w:val="00D87470"/>
    <w:rsid w:val="00D9030E"/>
    <w:rsid w:val="00D912E6"/>
    <w:rsid w:val="00D92BC4"/>
    <w:rsid w:val="00D9425A"/>
    <w:rsid w:val="00D94A8D"/>
    <w:rsid w:val="00DA1E56"/>
    <w:rsid w:val="00DA28C4"/>
    <w:rsid w:val="00DA2CE7"/>
    <w:rsid w:val="00DA4376"/>
    <w:rsid w:val="00DA456B"/>
    <w:rsid w:val="00DA48A3"/>
    <w:rsid w:val="00DA4F92"/>
    <w:rsid w:val="00DA6D35"/>
    <w:rsid w:val="00DA7B08"/>
    <w:rsid w:val="00DB0944"/>
    <w:rsid w:val="00DB14F6"/>
    <w:rsid w:val="00DB1571"/>
    <w:rsid w:val="00DB37FB"/>
    <w:rsid w:val="00DB3AE0"/>
    <w:rsid w:val="00DB402E"/>
    <w:rsid w:val="00DB4986"/>
    <w:rsid w:val="00DB4996"/>
    <w:rsid w:val="00DB6F02"/>
    <w:rsid w:val="00DB71B9"/>
    <w:rsid w:val="00DB77D2"/>
    <w:rsid w:val="00DC0059"/>
    <w:rsid w:val="00DC047A"/>
    <w:rsid w:val="00DC11A2"/>
    <w:rsid w:val="00DC1806"/>
    <w:rsid w:val="00DC26D0"/>
    <w:rsid w:val="00DC2FF2"/>
    <w:rsid w:val="00DC300B"/>
    <w:rsid w:val="00DC5FA8"/>
    <w:rsid w:val="00DC634D"/>
    <w:rsid w:val="00DC68CB"/>
    <w:rsid w:val="00DC6AB4"/>
    <w:rsid w:val="00DC7B45"/>
    <w:rsid w:val="00DC7C34"/>
    <w:rsid w:val="00DC7C8E"/>
    <w:rsid w:val="00DD0382"/>
    <w:rsid w:val="00DD0BF6"/>
    <w:rsid w:val="00DD115B"/>
    <w:rsid w:val="00DD163B"/>
    <w:rsid w:val="00DD1E47"/>
    <w:rsid w:val="00DD2DA6"/>
    <w:rsid w:val="00DD5587"/>
    <w:rsid w:val="00DD5A5C"/>
    <w:rsid w:val="00DD66C7"/>
    <w:rsid w:val="00DD6BE8"/>
    <w:rsid w:val="00DD708F"/>
    <w:rsid w:val="00DD79F4"/>
    <w:rsid w:val="00DE0460"/>
    <w:rsid w:val="00DE10A5"/>
    <w:rsid w:val="00DE10D0"/>
    <w:rsid w:val="00DE2FE6"/>
    <w:rsid w:val="00DE34C5"/>
    <w:rsid w:val="00DE3C4E"/>
    <w:rsid w:val="00DE3C9C"/>
    <w:rsid w:val="00DE3DD1"/>
    <w:rsid w:val="00DE47F5"/>
    <w:rsid w:val="00DE4B18"/>
    <w:rsid w:val="00DE4CD2"/>
    <w:rsid w:val="00DE576A"/>
    <w:rsid w:val="00DE5934"/>
    <w:rsid w:val="00DE5B17"/>
    <w:rsid w:val="00DE5B18"/>
    <w:rsid w:val="00DE78A3"/>
    <w:rsid w:val="00DE7FE4"/>
    <w:rsid w:val="00DF05E8"/>
    <w:rsid w:val="00DF14FA"/>
    <w:rsid w:val="00DF157A"/>
    <w:rsid w:val="00DF16C4"/>
    <w:rsid w:val="00DF2454"/>
    <w:rsid w:val="00DF2BA2"/>
    <w:rsid w:val="00DF5368"/>
    <w:rsid w:val="00DF5782"/>
    <w:rsid w:val="00DF57B9"/>
    <w:rsid w:val="00DF5879"/>
    <w:rsid w:val="00DF5884"/>
    <w:rsid w:val="00DF60BB"/>
    <w:rsid w:val="00DF6334"/>
    <w:rsid w:val="00DF73D1"/>
    <w:rsid w:val="00E00483"/>
    <w:rsid w:val="00E006E5"/>
    <w:rsid w:val="00E0126A"/>
    <w:rsid w:val="00E01625"/>
    <w:rsid w:val="00E02A5A"/>
    <w:rsid w:val="00E033D4"/>
    <w:rsid w:val="00E04287"/>
    <w:rsid w:val="00E04306"/>
    <w:rsid w:val="00E049E6"/>
    <w:rsid w:val="00E05A77"/>
    <w:rsid w:val="00E07CBE"/>
    <w:rsid w:val="00E1174A"/>
    <w:rsid w:val="00E1197D"/>
    <w:rsid w:val="00E12EC9"/>
    <w:rsid w:val="00E136C8"/>
    <w:rsid w:val="00E13F0B"/>
    <w:rsid w:val="00E14C73"/>
    <w:rsid w:val="00E14D65"/>
    <w:rsid w:val="00E169B8"/>
    <w:rsid w:val="00E16BE1"/>
    <w:rsid w:val="00E171CE"/>
    <w:rsid w:val="00E179FE"/>
    <w:rsid w:val="00E20016"/>
    <w:rsid w:val="00E2080B"/>
    <w:rsid w:val="00E20A02"/>
    <w:rsid w:val="00E21501"/>
    <w:rsid w:val="00E22327"/>
    <w:rsid w:val="00E24260"/>
    <w:rsid w:val="00E24370"/>
    <w:rsid w:val="00E24682"/>
    <w:rsid w:val="00E246A9"/>
    <w:rsid w:val="00E2480B"/>
    <w:rsid w:val="00E24F15"/>
    <w:rsid w:val="00E261D5"/>
    <w:rsid w:val="00E26BA1"/>
    <w:rsid w:val="00E26D17"/>
    <w:rsid w:val="00E27951"/>
    <w:rsid w:val="00E3045E"/>
    <w:rsid w:val="00E30C59"/>
    <w:rsid w:val="00E332EA"/>
    <w:rsid w:val="00E34D1E"/>
    <w:rsid w:val="00E35C0C"/>
    <w:rsid w:val="00E36040"/>
    <w:rsid w:val="00E37861"/>
    <w:rsid w:val="00E4142C"/>
    <w:rsid w:val="00E414F0"/>
    <w:rsid w:val="00E4156A"/>
    <w:rsid w:val="00E421FC"/>
    <w:rsid w:val="00E43039"/>
    <w:rsid w:val="00E43488"/>
    <w:rsid w:val="00E44B0A"/>
    <w:rsid w:val="00E45493"/>
    <w:rsid w:val="00E45DE2"/>
    <w:rsid w:val="00E46EE4"/>
    <w:rsid w:val="00E477BA"/>
    <w:rsid w:val="00E50ABC"/>
    <w:rsid w:val="00E51996"/>
    <w:rsid w:val="00E51FC6"/>
    <w:rsid w:val="00E54F35"/>
    <w:rsid w:val="00E57160"/>
    <w:rsid w:val="00E571BC"/>
    <w:rsid w:val="00E5765C"/>
    <w:rsid w:val="00E577DC"/>
    <w:rsid w:val="00E57CA9"/>
    <w:rsid w:val="00E606B0"/>
    <w:rsid w:val="00E60DF3"/>
    <w:rsid w:val="00E62CE9"/>
    <w:rsid w:val="00E63544"/>
    <w:rsid w:val="00E653C4"/>
    <w:rsid w:val="00E6592A"/>
    <w:rsid w:val="00E65979"/>
    <w:rsid w:val="00E65B2C"/>
    <w:rsid w:val="00E65FB9"/>
    <w:rsid w:val="00E66122"/>
    <w:rsid w:val="00E66D32"/>
    <w:rsid w:val="00E67119"/>
    <w:rsid w:val="00E6781F"/>
    <w:rsid w:val="00E67CFB"/>
    <w:rsid w:val="00E71C78"/>
    <w:rsid w:val="00E7225C"/>
    <w:rsid w:val="00E7262E"/>
    <w:rsid w:val="00E7335C"/>
    <w:rsid w:val="00E73DE5"/>
    <w:rsid w:val="00E741F7"/>
    <w:rsid w:val="00E74406"/>
    <w:rsid w:val="00E74AC8"/>
    <w:rsid w:val="00E74FCB"/>
    <w:rsid w:val="00E7517A"/>
    <w:rsid w:val="00E76C5B"/>
    <w:rsid w:val="00E7704E"/>
    <w:rsid w:val="00E80C02"/>
    <w:rsid w:val="00E81548"/>
    <w:rsid w:val="00E81618"/>
    <w:rsid w:val="00E83055"/>
    <w:rsid w:val="00E83CC5"/>
    <w:rsid w:val="00E84131"/>
    <w:rsid w:val="00E85622"/>
    <w:rsid w:val="00E85A7C"/>
    <w:rsid w:val="00E861AA"/>
    <w:rsid w:val="00E872E1"/>
    <w:rsid w:val="00E8747D"/>
    <w:rsid w:val="00E875A0"/>
    <w:rsid w:val="00E87ABD"/>
    <w:rsid w:val="00E908DE"/>
    <w:rsid w:val="00E911C8"/>
    <w:rsid w:val="00E91CBF"/>
    <w:rsid w:val="00E9499F"/>
    <w:rsid w:val="00E94CEF"/>
    <w:rsid w:val="00E954AC"/>
    <w:rsid w:val="00E957AD"/>
    <w:rsid w:val="00E96299"/>
    <w:rsid w:val="00E97DDD"/>
    <w:rsid w:val="00EA0096"/>
    <w:rsid w:val="00EA034B"/>
    <w:rsid w:val="00EA03D2"/>
    <w:rsid w:val="00EA0E42"/>
    <w:rsid w:val="00EA1317"/>
    <w:rsid w:val="00EA1CF6"/>
    <w:rsid w:val="00EA1F11"/>
    <w:rsid w:val="00EA27AE"/>
    <w:rsid w:val="00EA280C"/>
    <w:rsid w:val="00EA299C"/>
    <w:rsid w:val="00EA391A"/>
    <w:rsid w:val="00EA4881"/>
    <w:rsid w:val="00EA4E1B"/>
    <w:rsid w:val="00EA56D3"/>
    <w:rsid w:val="00EA6430"/>
    <w:rsid w:val="00EB0856"/>
    <w:rsid w:val="00EB3319"/>
    <w:rsid w:val="00EB553E"/>
    <w:rsid w:val="00EB57EB"/>
    <w:rsid w:val="00EB5BCA"/>
    <w:rsid w:val="00EB6928"/>
    <w:rsid w:val="00EB6BBD"/>
    <w:rsid w:val="00EB7714"/>
    <w:rsid w:val="00EB79C9"/>
    <w:rsid w:val="00EC3686"/>
    <w:rsid w:val="00EC3931"/>
    <w:rsid w:val="00EC4079"/>
    <w:rsid w:val="00EC4A79"/>
    <w:rsid w:val="00EC4AA5"/>
    <w:rsid w:val="00EC6787"/>
    <w:rsid w:val="00EC71A8"/>
    <w:rsid w:val="00EC7607"/>
    <w:rsid w:val="00EC785A"/>
    <w:rsid w:val="00EC7E53"/>
    <w:rsid w:val="00ED09C9"/>
    <w:rsid w:val="00ED0B1F"/>
    <w:rsid w:val="00ED0F8F"/>
    <w:rsid w:val="00ED26B9"/>
    <w:rsid w:val="00ED2F17"/>
    <w:rsid w:val="00ED2FF4"/>
    <w:rsid w:val="00ED3AD1"/>
    <w:rsid w:val="00ED4853"/>
    <w:rsid w:val="00ED4F60"/>
    <w:rsid w:val="00EE13D2"/>
    <w:rsid w:val="00EE22B3"/>
    <w:rsid w:val="00EE22F0"/>
    <w:rsid w:val="00EE3C2B"/>
    <w:rsid w:val="00EE3D51"/>
    <w:rsid w:val="00EE4673"/>
    <w:rsid w:val="00EE551F"/>
    <w:rsid w:val="00EE5853"/>
    <w:rsid w:val="00EE58B7"/>
    <w:rsid w:val="00EE73E7"/>
    <w:rsid w:val="00EE7ED0"/>
    <w:rsid w:val="00EF0267"/>
    <w:rsid w:val="00EF1250"/>
    <w:rsid w:val="00EF1669"/>
    <w:rsid w:val="00EF2065"/>
    <w:rsid w:val="00EF2683"/>
    <w:rsid w:val="00EF3757"/>
    <w:rsid w:val="00EF52B4"/>
    <w:rsid w:val="00EF662E"/>
    <w:rsid w:val="00EF6D72"/>
    <w:rsid w:val="00EF7815"/>
    <w:rsid w:val="00F00632"/>
    <w:rsid w:val="00F0087D"/>
    <w:rsid w:val="00F019F6"/>
    <w:rsid w:val="00F01B6D"/>
    <w:rsid w:val="00F01CC2"/>
    <w:rsid w:val="00F0294E"/>
    <w:rsid w:val="00F04A5A"/>
    <w:rsid w:val="00F04C3C"/>
    <w:rsid w:val="00F05367"/>
    <w:rsid w:val="00F059CC"/>
    <w:rsid w:val="00F05B35"/>
    <w:rsid w:val="00F06149"/>
    <w:rsid w:val="00F0620C"/>
    <w:rsid w:val="00F0793B"/>
    <w:rsid w:val="00F07D01"/>
    <w:rsid w:val="00F10F4E"/>
    <w:rsid w:val="00F11938"/>
    <w:rsid w:val="00F11C4F"/>
    <w:rsid w:val="00F11E17"/>
    <w:rsid w:val="00F12121"/>
    <w:rsid w:val="00F1217A"/>
    <w:rsid w:val="00F12ED5"/>
    <w:rsid w:val="00F13051"/>
    <w:rsid w:val="00F14590"/>
    <w:rsid w:val="00F14DF6"/>
    <w:rsid w:val="00F150B3"/>
    <w:rsid w:val="00F1542C"/>
    <w:rsid w:val="00F169E0"/>
    <w:rsid w:val="00F17A0D"/>
    <w:rsid w:val="00F21AB7"/>
    <w:rsid w:val="00F23D5F"/>
    <w:rsid w:val="00F24024"/>
    <w:rsid w:val="00F25A91"/>
    <w:rsid w:val="00F25EB9"/>
    <w:rsid w:val="00F26232"/>
    <w:rsid w:val="00F2672B"/>
    <w:rsid w:val="00F3068B"/>
    <w:rsid w:val="00F30A28"/>
    <w:rsid w:val="00F3350B"/>
    <w:rsid w:val="00F34084"/>
    <w:rsid w:val="00F34529"/>
    <w:rsid w:val="00F35620"/>
    <w:rsid w:val="00F36023"/>
    <w:rsid w:val="00F372FA"/>
    <w:rsid w:val="00F3767C"/>
    <w:rsid w:val="00F37738"/>
    <w:rsid w:val="00F37EA0"/>
    <w:rsid w:val="00F401BB"/>
    <w:rsid w:val="00F42141"/>
    <w:rsid w:val="00F429E5"/>
    <w:rsid w:val="00F45DA8"/>
    <w:rsid w:val="00F4645A"/>
    <w:rsid w:val="00F50558"/>
    <w:rsid w:val="00F50690"/>
    <w:rsid w:val="00F50C66"/>
    <w:rsid w:val="00F5110F"/>
    <w:rsid w:val="00F51502"/>
    <w:rsid w:val="00F51927"/>
    <w:rsid w:val="00F534BB"/>
    <w:rsid w:val="00F53CE5"/>
    <w:rsid w:val="00F53D5C"/>
    <w:rsid w:val="00F53DAE"/>
    <w:rsid w:val="00F53EA2"/>
    <w:rsid w:val="00F549F6"/>
    <w:rsid w:val="00F54C9B"/>
    <w:rsid w:val="00F564ED"/>
    <w:rsid w:val="00F56BC4"/>
    <w:rsid w:val="00F573E0"/>
    <w:rsid w:val="00F63BFA"/>
    <w:rsid w:val="00F63D6D"/>
    <w:rsid w:val="00F65960"/>
    <w:rsid w:val="00F70344"/>
    <w:rsid w:val="00F717DD"/>
    <w:rsid w:val="00F730A5"/>
    <w:rsid w:val="00F74404"/>
    <w:rsid w:val="00F75D5E"/>
    <w:rsid w:val="00F76E72"/>
    <w:rsid w:val="00F77A92"/>
    <w:rsid w:val="00F815E2"/>
    <w:rsid w:val="00F81D94"/>
    <w:rsid w:val="00F82968"/>
    <w:rsid w:val="00F8498A"/>
    <w:rsid w:val="00F86517"/>
    <w:rsid w:val="00F906E1"/>
    <w:rsid w:val="00F92FFD"/>
    <w:rsid w:val="00F94292"/>
    <w:rsid w:val="00F95757"/>
    <w:rsid w:val="00F95839"/>
    <w:rsid w:val="00F96196"/>
    <w:rsid w:val="00F968A3"/>
    <w:rsid w:val="00F97371"/>
    <w:rsid w:val="00F97B24"/>
    <w:rsid w:val="00FA0EB3"/>
    <w:rsid w:val="00FA197A"/>
    <w:rsid w:val="00FA20DF"/>
    <w:rsid w:val="00FA2CB0"/>
    <w:rsid w:val="00FA37EE"/>
    <w:rsid w:val="00FA45A5"/>
    <w:rsid w:val="00FA5466"/>
    <w:rsid w:val="00FA62F5"/>
    <w:rsid w:val="00FA74CB"/>
    <w:rsid w:val="00FA7D66"/>
    <w:rsid w:val="00FB1225"/>
    <w:rsid w:val="00FB1360"/>
    <w:rsid w:val="00FB1667"/>
    <w:rsid w:val="00FB1B7E"/>
    <w:rsid w:val="00FB2CCA"/>
    <w:rsid w:val="00FB3099"/>
    <w:rsid w:val="00FB3C72"/>
    <w:rsid w:val="00FB4E73"/>
    <w:rsid w:val="00FB5349"/>
    <w:rsid w:val="00FB54E3"/>
    <w:rsid w:val="00FB5DDF"/>
    <w:rsid w:val="00FB762D"/>
    <w:rsid w:val="00FC0019"/>
    <w:rsid w:val="00FC023C"/>
    <w:rsid w:val="00FC03B9"/>
    <w:rsid w:val="00FC0CC5"/>
    <w:rsid w:val="00FC119C"/>
    <w:rsid w:val="00FC1FFA"/>
    <w:rsid w:val="00FC358B"/>
    <w:rsid w:val="00FC39AE"/>
    <w:rsid w:val="00FC4D6A"/>
    <w:rsid w:val="00FC6860"/>
    <w:rsid w:val="00FC7BD8"/>
    <w:rsid w:val="00FD0B07"/>
    <w:rsid w:val="00FD0CE2"/>
    <w:rsid w:val="00FD161A"/>
    <w:rsid w:val="00FD1AC3"/>
    <w:rsid w:val="00FD1E38"/>
    <w:rsid w:val="00FD368D"/>
    <w:rsid w:val="00FD379F"/>
    <w:rsid w:val="00FD3B67"/>
    <w:rsid w:val="00FD3CA9"/>
    <w:rsid w:val="00FD4BA6"/>
    <w:rsid w:val="00FD5B4A"/>
    <w:rsid w:val="00FD5EC6"/>
    <w:rsid w:val="00FD7A59"/>
    <w:rsid w:val="00FE07EF"/>
    <w:rsid w:val="00FE17BE"/>
    <w:rsid w:val="00FE2E8E"/>
    <w:rsid w:val="00FE390A"/>
    <w:rsid w:val="00FE47EF"/>
    <w:rsid w:val="00FE677A"/>
    <w:rsid w:val="00FF0D64"/>
    <w:rsid w:val="00FF1173"/>
    <w:rsid w:val="00FF1278"/>
    <w:rsid w:val="00FF1A1F"/>
    <w:rsid w:val="00FF255E"/>
    <w:rsid w:val="00FF2BDA"/>
    <w:rsid w:val="00FF3734"/>
    <w:rsid w:val="00FF3E7F"/>
    <w:rsid w:val="00FF46A3"/>
    <w:rsid w:val="00FF48BF"/>
    <w:rsid w:val="00FF5CDA"/>
    <w:rsid w:val="00FF6838"/>
    <w:rsid w:val="00FF6E1E"/>
    <w:rsid w:val="00FF756C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91FB0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C03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47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 1"/>
    <w:basedOn w:val="a"/>
    <w:next w:val="10"/>
    <w:autoRedefine/>
    <w:rsid w:val="00C035BF"/>
    <w:pPr>
      <w:numPr>
        <w:numId w:val="1"/>
      </w:numPr>
      <w:spacing w:line="360" w:lineRule="auto"/>
      <w:jc w:val="center"/>
    </w:pPr>
    <w:rPr>
      <w:sz w:val="28"/>
    </w:rPr>
  </w:style>
  <w:style w:type="paragraph" w:customStyle="1" w:styleId="2-">
    <w:name w:val="Стиль 2-й"/>
    <w:basedOn w:val="2"/>
    <w:autoRedefine/>
    <w:rsid w:val="00E7517A"/>
    <w:pPr>
      <w:numPr>
        <w:numId w:val="8"/>
      </w:numPr>
      <w:spacing w:before="0" w:after="0" w:line="360" w:lineRule="auto"/>
      <w:jc w:val="center"/>
    </w:pPr>
    <w:rPr>
      <w:rFonts w:ascii="Times New Roman" w:hAnsi="Times New Roman"/>
      <w:b w:val="0"/>
      <w:i w:val="0"/>
    </w:rPr>
  </w:style>
  <w:style w:type="paragraph" w:customStyle="1" w:styleId="ALEX1">
    <w:name w:val="ALEX 1"/>
    <w:basedOn w:val="10"/>
    <w:autoRedefine/>
    <w:rsid w:val="00E7517A"/>
    <w:pPr>
      <w:widowControl w:val="0"/>
      <w:numPr>
        <w:numId w:val="6"/>
      </w:numPr>
      <w:spacing w:before="0" w:after="0" w:line="360" w:lineRule="auto"/>
      <w:jc w:val="both"/>
    </w:pPr>
    <w:rPr>
      <w:rFonts w:ascii="Times New Roman" w:hAnsi="Times New Roman"/>
      <w:bCs w:val="0"/>
      <w:iCs/>
      <w:kern w:val="0"/>
      <w:sz w:val="28"/>
      <w:szCs w:val="28"/>
    </w:rPr>
  </w:style>
  <w:style w:type="paragraph" w:customStyle="1" w:styleId="Alex2">
    <w:name w:val="Alex 2"/>
    <w:basedOn w:val="2"/>
    <w:autoRedefine/>
    <w:rsid w:val="00E7517A"/>
    <w:pPr>
      <w:widowControl w:val="0"/>
      <w:numPr>
        <w:ilvl w:val="1"/>
        <w:numId w:val="8"/>
      </w:numPr>
      <w:spacing w:line="360" w:lineRule="auto"/>
      <w:jc w:val="both"/>
    </w:pPr>
    <w:rPr>
      <w:rFonts w:ascii="Times New Roman" w:hAnsi="Times New Roman"/>
      <w:bCs w:val="0"/>
      <w:i w:val="0"/>
    </w:rPr>
  </w:style>
  <w:style w:type="table" w:styleId="a3">
    <w:name w:val="Table Grid"/>
    <w:basedOn w:val="a1"/>
    <w:rsid w:val="0080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E75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5">
    <w:name w:val="Style15"/>
    <w:basedOn w:val="a"/>
    <w:rsid w:val="00B7585B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28">
    <w:name w:val="Font Style28"/>
    <w:rsid w:val="00B7585B"/>
    <w:rPr>
      <w:rFonts w:ascii="Times New Roman" w:hAnsi="Times New Roman" w:cs="Times New Roman"/>
      <w:sz w:val="18"/>
      <w:szCs w:val="18"/>
    </w:rPr>
  </w:style>
  <w:style w:type="paragraph" w:customStyle="1" w:styleId="Main13">
    <w:name w:val="Main 13"/>
    <w:basedOn w:val="a"/>
    <w:rsid w:val="008A00EB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character" w:customStyle="1" w:styleId="FontStyle20">
    <w:name w:val="Font Style20"/>
    <w:uiPriority w:val="99"/>
    <w:rsid w:val="00D10A7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STG-M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staritsyn</dc:creator>
  <cp:lastModifiedBy>Хандамиров Георгий Вячеславович</cp:lastModifiedBy>
  <cp:revision>3</cp:revision>
  <cp:lastPrinted>2017-02-20T11:26:00Z</cp:lastPrinted>
  <dcterms:created xsi:type="dcterms:W3CDTF">2024-06-25T13:52:00Z</dcterms:created>
  <dcterms:modified xsi:type="dcterms:W3CDTF">2024-07-15T07:22:00Z</dcterms:modified>
</cp:coreProperties>
</file>