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09964" w14:textId="295F93D0" w:rsidR="000E0009" w:rsidRPr="00CC3E31" w:rsidRDefault="00A3697E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bookmarkEnd w:id="0"/>
      <w:r w:rsidRPr="00A93DE2">
        <w:rPr>
          <w:rFonts w:ascii="Times New Roman" w:eastAsia="Times New Roman" w:hAnsi="Times New Roman" w:cs="Times New Roman"/>
          <w:b/>
          <w:bCs/>
          <w:lang w:eastAsia="ru-RU"/>
        </w:rPr>
        <w:t>Приложение №</w:t>
      </w:r>
      <w:r w:rsidR="00262DF0" w:rsidRPr="00A93DE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3DE2" w:rsidRPr="00CC3E31">
        <w:rPr>
          <w:rFonts w:ascii="Times New Roman" w:eastAsia="Times New Roman" w:hAnsi="Times New Roman" w:cs="Times New Roman"/>
          <w:b/>
          <w:bCs/>
          <w:lang w:eastAsia="ru-RU"/>
        </w:rPr>
        <w:t>3</w:t>
      </w:r>
    </w:p>
    <w:p w14:paraId="157196D8" w14:textId="71E60470" w:rsidR="00647C7E" w:rsidRDefault="00163E6B" w:rsidP="00F4506B">
      <w:pPr>
        <w:widowControl w:val="0"/>
        <w:spacing w:after="0" w:line="240" w:lineRule="auto"/>
        <w:jc w:val="right"/>
        <w:rPr>
          <w:b/>
        </w:rPr>
      </w:pPr>
      <w:r w:rsidRPr="00F4506B">
        <w:rPr>
          <w:rFonts w:ascii="Times New Roman" w:hAnsi="Times New Roman" w:cs="Times New Roman"/>
        </w:rPr>
        <w:t xml:space="preserve">к Договору </w:t>
      </w:r>
      <w:r w:rsidRPr="00B87592">
        <w:rPr>
          <w:rFonts w:ascii="Times New Roman" w:hAnsi="Times New Roman" w:cs="Times New Roman"/>
        </w:rPr>
        <w:t xml:space="preserve">подряда № </w:t>
      </w:r>
      <w:r w:rsidR="00AE665C">
        <w:rPr>
          <w:rFonts w:ascii="Times New Roman" w:hAnsi="Times New Roman" w:cs="Times New Roman"/>
        </w:rPr>
        <w:t>____________</w:t>
      </w:r>
    </w:p>
    <w:p w14:paraId="10819A92" w14:textId="19A2BAFF" w:rsidR="009D4CAC" w:rsidRPr="00F4506B" w:rsidRDefault="00163E6B" w:rsidP="00F4506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4506B">
        <w:rPr>
          <w:rFonts w:ascii="Times New Roman" w:hAnsi="Times New Roman" w:cs="Times New Roman"/>
        </w:rPr>
        <w:t xml:space="preserve">от </w:t>
      </w:r>
      <w:r w:rsidR="00AE665C">
        <w:rPr>
          <w:rFonts w:ascii="Times New Roman" w:hAnsi="Times New Roman" w:cs="Times New Roman"/>
        </w:rPr>
        <w:t>___________</w:t>
      </w:r>
      <w:r w:rsidRPr="00F4506B">
        <w:rPr>
          <w:rFonts w:ascii="Times New Roman" w:hAnsi="Times New Roman" w:cs="Times New Roman"/>
        </w:rPr>
        <w:t xml:space="preserve"> г.</w:t>
      </w:r>
      <w:r w:rsidR="00262DF0" w:rsidRPr="00F4506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7138A2F" w14:textId="1B687F2E" w:rsidR="009D4CAC" w:rsidRPr="00A93DE2" w:rsidRDefault="009D4CAC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2E3BF9C" w14:textId="463A8A7B" w:rsidR="00216AE9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DF5D1C" w14:textId="77777777" w:rsidR="00216AE9" w:rsidRPr="00262DF0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A9214A" w14:textId="77777777" w:rsidR="0002431E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  <w:r w:rsidR="00293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</w:t>
      </w: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одрядчика на получение кредитного отчета (информации) </w:t>
      </w:r>
    </w:p>
    <w:p w14:paraId="2A6EE329" w14:textId="77777777" w:rsidR="003103C6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бюро кредитных историй</w:t>
      </w:r>
    </w:p>
    <w:p w14:paraId="7B0D561C" w14:textId="6A03DF80" w:rsidR="00AB725F" w:rsidRDefault="00AB725F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213A8" w14:textId="77777777" w:rsidR="00216AE9" w:rsidRPr="00262DF0" w:rsidRDefault="00216AE9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D758B" w14:textId="305C0347" w:rsidR="003103C6" w:rsidRPr="00262DF0" w:rsidRDefault="00AE7FC8" w:rsidP="00333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A495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F0BEC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E7BC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3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F4C2E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50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E833BA0" w14:textId="77777777" w:rsidR="00DA4954" w:rsidRPr="00262DF0" w:rsidRDefault="00DA4954" w:rsidP="00262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332B5" w14:textId="5538CEAC" w:rsidR="006E7C28" w:rsidRPr="00163E6B" w:rsidRDefault="0002431E" w:rsidP="00E51C26">
      <w:pPr>
        <w:widowControl w:val="0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63E6B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огласи</w:t>
      </w:r>
      <w:r w:rsidRPr="00163E6B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Субъекта Кредитной истории на получение его Кредитного отчета 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(информации)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из Бюро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(для юридического лица)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Общества с ограниченной ответственностью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 (сокращенное наименование –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ООО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>)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, местонахождение по адресу</w:t>
      </w:r>
      <w:r w:rsidR="00191BBA" w:rsidRPr="00163E6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9599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23365F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внесенное в Единый государственный реестр юридических лиц за основным государствен</w:t>
      </w:r>
      <w:r w:rsidR="006F0E2F" w:rsidRPr="00163E6B">
        <w:rPr>
          <w:rFonts w:ascii="Times New Roman" w:hAnsi="Times New Roman" w:cs="Times New Roman"/>
          <w:snapToGrid w:val="0"/>
          <w:sz w:val="24"/>
          <w:szCs w:val="24"/>
        </w:rPr>
        <w:t>ным регистрационным номером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E51C26" w:rsidRPr="00163E6B">
        <w:rPr>
          <w:rFonts w:ascii="Times New Roman" w:hAnsi="Times New Roman" w:cs="Times New Roman"/>
          <w:bCs/>
          <w:sz w:val="24"/>
          <w:szCs w:val="24"/>
        </w:rPr>
        <w:t xml:space="preserve">ИНН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настоящим в соответствии с Федеральным законом от 30.12.2004 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№ 218-ФЗ 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>О кредитных историях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выражаю </w:t>
      </w:r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ООО «</w:t>
      </w:r>
      <w:r w:rsidR="00CC3E31">
        <w:rPr>
          <w:rFonts w:ascii="Times New Roman" w:hAnsi="Times New Roman" w:cs="Times New Roman"/>
          <w:snapToGrid w:val="0"/>
          <w:sz w:val="24"/>
          <w:szCs w:val="24"/>
        </w:rPr>
        <w:t>ПФ «</w:t>
      </w:r>
      <w:r w:rsidR="00A3314B" w:rsidRPr="00163E6B">
        <w:rPr>
          <w:rFonts w:ascii="Times New Roman" w:hAnsi="Times New Roman" w:cs="Times New Roman"/>
          <w:sz w:val="24"/>
          <w:szCs w:val="24"/>
        </w:rPr>
        <w:t>ВИС</w:t>
      </w:r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согласие на получение посредством информационного ресурса СПАРК кредитного отчета по кредитной истории субъекта, давшего настоящее согласие, из Закрытого акционерного общества «Объединенное Кредитное Бюро», ОГРН 1047796788819, расположенного по адресу: 127006, Москва, 1-я Тверская-Ямская, д.2, стр.1 для целей </w:t>
      </w:r>
      <w:r w:rsidR="009B041E" w:rsidRPr="00163E6B">
        <w:rPr>
          <w:rFonts w:ascii="Times New Roman" w:hAnsi="Times New Roman" w:cs="Times New Roman"/>
          <w:snapToGrid w:val="0"/>
          <w:sz w:val="24"/>
          <w:szCs w:val="24"/>
        </w:rPr>
        <w:t>подписания договора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178C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490D0B77" w14:textId="77777777" w:rsidR="00AE7FC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47DB989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643866D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788CC47" w14:textId="00DA5269" w:rsidR="006E7C2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E51C26">
        <w:rPr>
          <w:rFonts w:ascii="Times New Roman" w:hAnsi="Times New Roman" w:cs="Times New Roman"/>
          <w:snapToGrid w:val="0"/>
          <w:sz w:val="24"/>
          <w:szCs w:val="24"/>
        </w:rPr>
        <w:t xml:space="preserve">___________ </w:t>
      </w:r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="00052C07">
        <w:rPr>
          <w:rFonts w:ascii="Times New Roman" w:hAnsi="Times New Roman" w:cs="Times New Roman"/>
          <w:sz w:val="24"/>
          <w:szCs w:val="24"/>
        </w:rPr>
        <w:t>______________</w:t>
      </w:r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</w:p>
    <w:p w14:paraId="3611A0FA" w14:textId="77777777" w:rsidR="005D40D0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spellStart"/>
      <w:r w:rsidRPr="00E51C26">
        <w:rPr>
          <w:rFonts w:ascii="Times New Roman" w:hAnsi="Times New Roman" w:cs="Times New Roman"/>
          <w:snapToGrid w:val="0"/>
          <w:sz w:val="24"/>
          <w:szCs w:val="24"/>
        </w:rPr>
        <w:t>м.</w:t>
      </w:r>
      <w:r w:rsidR="005D40D0" w:rsidRPr="00E51C26">
        <w:rPr>
          <w:rFonts w:ascii="Times New Roman" w:hAnsi="Times New Roman" w:cs="Times New Roman"/>
          <w:snapToGrid w:val="0"/>
          <w:sz w:val="24"/>
          <w:szCs w:val="24"/>
        </w:rPr>
        <w:t>п</w:t>
      </w:r>
      <w:proofErr w:type="spellEnd"/>
      <w:r w:rsidRPr="00E51C26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5D5960D9" w14:textId="77777777" w:rsidR="006E7C28" w:rsidRPr="00E51C26" w:rsidRDefault="006E7C2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8E5505B" w14:textId="77777777" w:rsidR="009D4CAC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0487FA3" w14:textId="77777777" w:rsidR="00F31AB7" w:rsidRPr="00E51C26" w:rsidRDefault="000E7BC4" w:rsidP="00131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sectPr w:rsidR="00F31AB7" w:rsidRPr="00E51C26" w:rsidSect="00262DF0">
      <w:pgSz w:w="11906" w:h="16838"/>
      <w:pgMar w:top="709" w:right="851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340FD"/>
    <w:multiLevelType w:val="hybridMultilevel"/>
    <w:tmpl w:val="386611A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2067"/>
    <w:multiLevelType w:val="hybridMultilevel"/>
    <w:tmpl w:val="EC6EE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22C96"/>
    <w:multiLevelType w:val="hybridMultilevel"/>
    <w:tmpl w:val="46A20DBA"/>
    <w:lvl w:ilvl="0" w:tplc="1CB82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6C1807"/>
    <w:multiLevelType w:val="hybridMultilevel"/>
    <w:tmpl w:val="4C4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EE"/>
    <w:rsid w:val="0002431E"/>
    <w:rsid w:val="00036F61"/>
    <w:rsid w:val="00052C07"/>
    <w:rsid w:val="000B3F52"/>
    <w:rsid w:val="000C5E1D"/>
    <w:rsid w:val="000D2AAE"/>
    <w:rsid w:val="000E0009"/>
    <w:rsid w:val="000E7BC4"/>
    <w:rsid w:val="000F7FC5"/>
    <w:rsid w:val="0010603A"/>
    <w:rsid w:val="00131E10"/>
    <w:rsid w:val="0013336F"/>
    <w:rsid w:val="00135EE1"/>
    <w:rsid w:val="00163E6B"/>
    <w:rsid w:val="00163EA2"/>
    <w:rsid w:val="00191BBA"/>
    <w:rsid w:val="001C1192"/>
    <w:rsid w:val="001D4A57"/>
    <w:rsid w:val="001F7C40"/>
    <w:rsid w:val="00201361"/>
    <w:rsid w:val="00216AE9"/>
    <w:rsid w:val="0023365F"/>
    <w:rsid w:val="00253680"/>
    <w:rsid w:val="00262DF0"/>
    <w:rsid w:val="00293103"/>
    <w:rsid w:val="002A3EB1"/>
    <w:rsid w:val="002C7267"/>
    <w:rsid w:val="002E33EE"/>
    <w:rsid w:val="002E654F"/>
    <w:rsid w:val="002F58C0"/>
    <w:rsid w:val="003103C6"/>
    <w:rsid w:val="003178C2"/>
    <w:rsid w:val="00332A62"/>
    <w:rsid w:val="00333CBC"/>
    <w:rsid w:val="00356BF2"/>
    <w:rsid w:val="003D61CD"/>
    <w:rsid w:val="00401538"/>
    <w:rsid w:val="00410B3C"/>
    <w:rsid w:val="0042564A"/>
    <w:rsid w:val="004345D2"/>
    <w:rsid w:val="0045488E"/>
    <w:rsid w:val="004B1768"/>
    <w:rsid w:val="004B19FB"/>
    <w:rsid w:val="00514B12"/>
    <w:rsid w:val="00541832"/>
    <w:rsid w:val="00552815"/>
    <w:rsid w:val="005B7AC7"/>
    <w:rsid w:val="005D40D0"/>
    <w:rsid w:val="005E4B7B"/>
    <w:rsid w:val="005F4544"/>
    <w:rsid w:val="005F4C2E"/>
    <w:rsid w:val="005F6CA3"/>
    <w:rsid w:val="00601715"/>
    <w:rsid w:val="006234D4"/>
    <w:rsid w:val="0062391B"/>
    <w:rsid w:val="0064502E"/>
    <w:rsid w:val="00647C7E"/>
    <w:rsid w:val="00666EDF"/>
    <w:rsid w:val="006961B6"/>
    <w:rsid w:val="006D2892"/>
    <w:rsid w:val="006E7C28"/>
    <w:rsid w:val="006F0E2F"/>
    <w:rsid w:val="007153EC"/>
    <w:rsid w:val="007323A6"/>
    <w:rsid w:val="007453BA"/>
    <w:rsid w:val="007910B6"/>
    <w:rsid w:val="007911AD"/>
    <w:rsid w:val="00795998"/>
    <w:rsid w:val="007B384E"/>
    <w:rsid w:val="007B5B6F"/>
    <w:rsid w:val="007D0C32"/>
    <w:rsid w:val="007D5EBA"/>
    <w:rsid w:val="007F42AB"/>
    <w:rsid w:val="00841E06"/>
    <w:rsid w:val="00843392"/>
    <w:rsid w:val="008454A7"/>
    <w:rsid w:val="00851B8D"/>
    <w:rsid w:val="00875B21"/>
    <w:rsid w:val="008805C4"/>
    <w:rsid w:val="00896022"/>
    <w:rsid w:val="008F0BEC"/>
    <w:rsid w:val="009105FC"/>
    <w:rsid w:val="00956BB4"/>
    <w:rsid w:val="009777FD"/>
    <w:rsid w:val="009B041E"/>
    <w:rsid w:val="009C354C"/>
    <w:rsid w:val="009D4CAC"/>
    <w:rsid w:val="009D718F"/>
    <w:rsid w:val="009E3D8F"/>
    <w:rsid w:val="009E74B6"/>
    <w:rsid w:val="009F6F52"/>
    <w:rsid w:val="00A14EC4"/>
    <w:rsid w:val="00A32126"/>
    <w:rsid w:val="00A3314B"/>
    <w:rsid w:val="00A3697E"/>
    <w:rsid w:val="00A44083"/>
    <w:rsid w:val="00A47CF5"/>
    <w:rsid w:val="00A53A54"/>
    <w:rsid w:val="00A82932"/>
    <w:rsid w:val="00A859BA"/>
    <w:rsid w:val="00A93DE2"/>
    <w:rsid w:val="00AA2F43"/>
    <w:rsid w:val="00AB725F"/>
    <w:rsid w:val="00AD3097"/>
    <w:rsid w:val="00AE665C"/>
    <w:rsid w:val="00AE7FC8"/>
    <w:rsid w:val="00AF0A24"/>
    <w:rsid w:val="00B139BE"/>
    <w:rsid w:val="00B32CC1"/>
    <w:rsid w:val="00B470E5"/>
    <w:rsid w:val="00B87592"/>
    <w:rsid w:val="00BB1681"/>
    <w:rsid w:val="00BC6F5E"/>
    <w:rsid w:val="00BD178B"/>
    <w:rsid w:val="00BE616C"/>
    <w:rsid w:val="00BF27AB"/>
    <w:rsid w:val="00C100AD"/>
    <w:rsid w:val="00C108D4"/>
    <w:rsid w:val="00C21ABF"/>
    <w:rsid w:val="00C66527"/>
    <w:rsid w:val="00C768FE"/>
    <w:rsid w:val="00C97C73"/>
    <w:rsid w:val="00CC3E31"/>
    <w:rsid w:val="00CD57ED"/>
    <w:rsid w:val="00CE0F47"/>
    <w:rsid w:val="00D17FF6"/>
    <w:rsid w:val="00D707FC"/>
    <w:rsid w:val="00D81D73"/>
    <w:rsid w:val="00D94D1D"/>
    <w:rsid w:val="00DA4954"/>
    <w:rsid w:val="00DA573D"/>
    <w:rsid w:val="00DC3708"/>
    <w:rsid w:val="00DD121D"/>
    <w:rsid w:val="00DF3B5E"/>
    <w:rsid w:val="00DF65F7"/>
    <w:rsid w:val="00E51C26"/>
    <w:rsid w:val="00E716E2"/>
    <w:rsid w:val="00E808AE"/>
    <w:rsid w:val="00E830C0"/>
    <w:rsid w:val="00EA2809"/>
    <w:rsid w:val="00EC6F71"/>
    <w:rsid w:val="00EC7AC1"/>
    <w:rsid w:val="00ED5C2B"/>
    <w:rsid w:val="00EF75D5"/>
    <w:rsid w:val="00F05F54"/>
    <w:rsid w:val="00F31652"/>
    <w:rsid w:val="00F31AB7"/>
    <w:rsid w:val="00F4506B"/>
    <w:rsid w:val="00F51688"/>
    <w:rsid w:val="00F51753"/>
    <w:rsid w:val="00F54A0E"/>
    <w:rsid w:val="00FA2017"/>
    <w:rsid w:val="00FB4B1E"/>
    <w:rsid w:val="00FD0E22"/>
    <w:rsid w:val="00FF4798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C4D1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A495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63E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E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3EA2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B16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16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16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16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1681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BB16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A5D0-A80D-43B1-9D71-C4F1B1A9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 VIS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 Владимир Алексеевич</dc:creator>
  <cp:lastModifiedBy>Хандамиров Георгий Вячеславович</cp:lastModifiedBy>
  <cp:revision>2</cp:revision>
  <cp:lastPrinted>2017-02-20T11:22:00Z</cp:lastPrinted>
  <dcterms:created xsi:type="dcterms:W3CDTF">2024-05-30T11:58:00Z</dcterms:created>
  <dcterms:modified xsi:type="dcterms:W3CDTF">2024-05-30T11:58:00Z</dcterms:modified>
</cp:coreProperties>
</file>