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9964" w14:textId="295F93D0" w:rsidR="000E0009" w:rsidRPr="00CC3E31" w:rsidRDefault="00A3697E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A93DE2">
        <w:rPr>
          <w:rFonts w:ascii="Times New Roman" w:eastAsia="Times New Roman" w:hAnsi="Times New Roman" w:cs="Times New Roman"/>
          <w:b/>
          <w:bCs/>
          <w:lang w:eastAsia="ru-RU"/>
        </w:rPr>
        <w:t>Приложение №</w:t>
      </w:r>
      <w:r w:rsidR="00262DF0" w:rsidRPr="00A93DE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A93DE2" w:rsidRPr="00CC3E31"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p w14:paraId="157196D8" w14:textId="71E60470" w:rsidR="00647C7E" w:rsidRDefault="00163E6B" w:rsidP="00F4506B">
      <w:pPr>
        <w:widowControl w:val="0"/>
        <w:spacing w:after="0" w:line="240" w:lineRule="auto"/>
        <w:jc w:val="right"/>
        <w:rPr>
          <w:b/>
        </w:rPr>
      </w:pPr>
      <w:r w:rsidRPr="00F4506B">
        <w:rPr>
          <w:rFonts w:ascii="Times New Roman" w:hAnsi="Times New Roman" w:cs="Times New Roman"/>
        </w:rPr>
        <w:t xml:space="preserve">к Договору </w:t>
      </w:r>
      <w:r w:rsidRPr="00B87592">
        <w:rPr>
          <w:rFonts w:ascii="Times New Roman" w:hAnsi="Times New Roman" w:cs="Times New Roman"/>
        </w:rPr>
        <w:t xml:space="preserve">подряда № </w:t>
      </w:r>
      <w:r w:rsidR="00AE665C">
        <w:rPr>
          <w:rFonts w:ascii="Times New Roman" w:hAnsi="Times New Roman" w:cs="Times New Roman"/>
        </w:rPr>
        <w:t>____________</w:t>
      </w:r>
    </w:p>
    <w:p w14:paraId="10819A92" w14:textId="19A2BAFF" w:rsidR="009D4CAC" w:rsidRPr="00F4506B" w:rsidRDefault="00163E6B" w:rsidP="00F450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4506B">
        <w:rPr>
          <w:rFonts w:ascii="Times New Roman" w:hAnsi="Times New Roman" w:cs="Times New Roman"/>
        </w:rPr>
        <w:t xml:space="preserve">от </w:t>
      </w:r>
      <w:r w:rsidR="00AE665C">
        <w:rPr>
          <w:rFonts w:ascii="Times New Roman" w:hAnsi="Times New Roman" w:cs="Times New Roman"/>
        </w:rPr>
        <w:t>___________</w:t>
      </w:r>
      <w:r w:rsidRPr="00F4506B">
        <w:rPr>
          <w:rFonts w:ascii="Times New Roman" w:hAnsi="Times New Roman" w:cs="Times New Roman"/>
        </w:rPr>
        <w:t xml:space="preserve"> г.</w:t>
      </w:r>
      <w:r w:rsidR="00262DF0" w:rsidRPr="00F4506B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7138A2F" w14:textId="1B687F2E" w:rsidR="009D4CAC" w:rsidRPr="00A93DE2" w:rsidRDefault="009D4CAC" w:rsidP="00A93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2E3BF9C" w14:textId="463A8A7B" w:rsidR="00216AE9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DF5D1C" w14:textId="77777777" w:rsidR="00216AE9" w:rsidRPr="00262DF0" w:rsidRDefault="00216AE9" w:rsidP="00DA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9214A" w14:textId="77777777" w:rsidR="0002431E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  <w:r w:rsidR="00293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</w:t>
      </w: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одрядчика на получение кредитного отчета (информации) </w:t>
      </w:r>
    </w:p>
    <w:p w14:paraId="2A6EE329" w14:textId="77777777" w:rsidR="003103C6" w:rsidRPr="00262DF0" w:rsidRDefault="0002431E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бюро кредитных историй</w:t>
      </w:r>
    </w:p>
    <w:p w14:paraId="7B0D561C" w14:textId="6A03DF80" w:rsidR="00AB725F" w:rsidRDefault="00AB725F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A213A8" w14:textId="77777777" w:rsidR="00216AE9" w:rsidRPr="00262DF0" w:rsidRDefault="00216AE9" w:rsidP="00024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D758B" w14:textId="305C0347" w:rsidR="003103C6" w:rsidRPr="00262DF0" w:rsidRDefault="00AE7FC8" w:rsidP="00333C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A495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F0BEC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7BC4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33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1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63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E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7C28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F4C2E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450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03C6" w:rsidRPr="00262DF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1E833BA0" w14:textId="77777777" w:rsidR="00DA4954" w:rsidRPr="00262DF0" w:rsidRDefault="00DA4954" w:rsidP="00262D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332B5" w14:textId="194156A7" w:rsidR="006E7C28" w:rsidRPr="00163E6B" w:rsidRDefault="0002431E" w:rsidP="00E51C26">
      <w:pPr>
        <w:widowControl w:val="0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63E6B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огласи</w:t>
      </w:r>
      <w:r w:rsidRPr="00163E6B">
        <w:rPr>
          <w:rFonts w:ascii="Times New Roman" w:hAnsi="Times New Roman" w:cs="Times New Roman"/>
          <w:snapToGrid w:val="0"/>
          <w:sz w:val="24"/>
          <w:szCs w:val="24"/>
        </w:rPr>
        <w:t>е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Субъекта Кредитной истории на получение его Кредитного отчета 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(информации)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из Бюро</w:t>
      </w:r>
      <w:r w:rsidR="006D289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(для юридического лица)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Общества с ограниченной ответственностью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 (сокращенное наименование – 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ООО «</w:t>
      </w:r>
      <w:r w:rsidR="00AE665C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E51C26" w:rsidRPr="00163E6B">
        <w:rPr>
          <w:rFonts w:ascii="Times New Roman" w:hAnsi="Times New Roman" w:cs="Times New Roman"/>
          <w:b/>
          <w:sz w:val="24"/>
          <w:szCs w:val="24"/>
        </w:rPr>
        <w:t>»</w:t>
      </w:r>
      <w:r w:rsidR="00E51C26" w:rsidRPr="00163E6B">
        <w:rPr>
          <w:rFonts w:ascii="Times New Roman" w:hAnsi="Times New Roman" w:cs="Times New Roman"/>
          <w:sz w:val="24"/>
          <w:szCs w:val="24"/>
        </w:rPr>
        <w:t>)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, местонахождение по адресу</w:t>
      </w:r>
      <w:r w:rsidR="00191BBA" w:rsidRPr="00163E6B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79599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23365F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внесенное в Единый государственный реестр юридических лиц за основным государствен</w:t>
      </w:r>
      <w:r w:rsidR="006F0E2F" w:rsidRPr="00163E6B">
        <w:rPr>
          <w:rFonts w:ascii="Times New Roman" w:hAnsi="Times New Roman" w:cs="Times New Roman"/>
          <w:snapToGrid w:val="0"/>
          <w:sz w:val="24"/>
          <w:szCs w:val="24"/>
        </w:rPr>
        <w:t>ным регистрационным номером</w:t>
      </w:r>
      <w:r w:rsidR="00E51C26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E51C26" w:rsidRPr="00163E6B">
        <w:rPr>
          <w:rFonts w:ascii="Times New Roman" w:hAnsi="Times New Roman" w:cs="Times New Roman"/>
          <w:bCs/>
          <w:sz w:val="24"/>
          <w:szCs w:val="24"/>
        </w:rPr>
        <w:t xml:space="preserve">ИНН </w:t>
      </w:r>
      <w:r w:rsidR="00AE665C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E51C26" w:rsidRPr="00163E6B">
        <w:rPr>
          <w:rFonts w:ascii="Times New Roman" w:hAnsi="Times New Roman" w:cs="Times New Roman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настоящим в соответствии с Федеральным законом от 30.12.2004 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№ 218-ФЗ 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>О кредитных историях</w:t>
      </w:r>
      <w:r w:rsidR="00D17FF6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0E7BC4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выражаю </w:t>
      </w:r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ООО «</w:t>
      </w:r>
      <w:r w:rsidR="00A3314B" w:rsidRPr="00163E6B">
        <w:rPr>
          <w:rFonts w:ascii="Times New Roman" w:hAnsi="Times New Roman" w:cs="Times New Roman"/>
          <w:sz w:val="24"/>
          <w:szCs w:val="24"/>
        </w:rPr>
        <w:t>ВИС</w:t>
      </w:r>
      <w:r w:rsidR="004037FD">
        <w:rPr>
          <w:rFonts w:ascii="Times New Roman" w:hAnsi="Times New Roman" w:cs="Times New Roman"/>
          <w:sz w:val="24"/>
          <w:szCs w:val="24"/>
        </w:rPr>
        <w:t xml:space="preserve"> Строй</w:t>
      </w:r>
      <w:bookmarkStart w:id="0" w:name="_GoBack"/>
      <w:bookmarkEnd w:id="0"/>
      <w:r w:rsidR="00BF27AB" w:rsidRPr="00163E6B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согласие на получение посредством информационного ресурса СПАРК кредитного отчета по кредитной истории субъекта, давшего настоящее согласие, из Закрытого акционерного общества «Объединенное Кредитное Бюро», ОГРН 1047796788819, расположенного по адресу: 127006, Москва, 1-я Тверская-Ямская, д.2, стр.1 для целей </w:t>
      </w:r>
      <w:r w:rsidR="009B041E" w:rsidRPr="00163E6B">
        <w:rPr>
          <w:rFonts w:ascii="Times New Roman" w:hAnsi="Times New Roman" w:cs="Times New Roman"/>
          <w:snapToGrid w:val="0"/>
          <w:sz w:val="24"/>
          <w:szCs w:val="24"/>
        </w:rPr>
        <w:t>подписания договора</w:t>
      </w:r>
      <w:r w:rsidR="006E7C28" w:rsidRPr="00163E6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3178C2" w:rsidRPr="00163E6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490D0B77" w14:textId="77777777" w:rsidR="00AE7FC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147DB989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3643866D" w14:textId="77777777" w:rsidR="00131E10" w:rsidRPr="00E51C26" w:rsidRDefault="00131E10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5788CC47" w14:textId="00DA5269" w:rsidR="006E7C28" w:rsidRPr="00E51C26" w:rsidRDefault="00AE7FC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>____________</w:t>
      </w:r>
      <w:r w:rsidR="00E51C26">
        <w:rPr>
          <w:rFonts w:ascii="Times New Roman" w:hAnsi="Times New Roman" w:cs="Times New Roman"/>
          <w:snapToGrid w:val="0"/>
          <w:sz w:val="24"/>
          <w:szCs w:val="24"/>
        </w:rPr>
        <w:t xml:space="preserve">___________ 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  <w:r w:rsidR="00052C07">
        <w:rPr>
          <w:rFonts w:ascii="Times New Roman" w:hAnsi="Times New Roman" w:cs="Times New Roman"/>
          <w:sz w:val="24"/>
          <w:szCs w:val="24"/>
        </w:rPr>
        <w:t>______________</w:t>
      </w:r>
      <w:r w:rsidR="009D4CAC" w:rsidRPr="00E51C26">
        <w:rPr>
          <w:rFonts w:ascii="Times New Roman" w:hAnsi="Times New Roman" w:cs="Times New Roman"/>
          <w:snapToGrid w:val="0"/>
          <w:sz w:val="24"/>
          <w:szCs w:val="24"/>
        </w:rPr>
        <w:t>/</w:t>
      </w:r>
    </w:p>
    <w:p w14:paraId="3611A0FA" w14:textId="77777777" w:rsidR="005D40D0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spellStart"/>
      <w:r w:rsidRPr="00E51C26">
        <w:rPr>
          <w:rFonts w:ascii="Times New Roman" w:hAnsi="Times New Roman" w:cs="Times New Roman"/>
          <w:snapToGrid w:val="0"/>
          <w:sz w:val="24"/>
          <w:szCs w:val="24"/>
        </w:rPr>
        <w:t>м.</w:t>
      </w:r>
      <w:r w:rsidR="005D40D0" w:rsidRPr="00E51C26">
        <w:rPr>
          <w:rFonts w:ascii="Times New Roman" w:hAnsi="Times New Roman" w:cs="Times New Roman"/>
          <w:snapToGrid w:val="0"/>
          <w:sz w:val="24"/>
          <w:szCs w:val="24"/>
        </w:rPr>
        <w:t>п</w:t>
      </w:r>
      <w:proofErr w:type="spellEnd"/>
      <w:r w:rsidRPr="00E51C2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5D5960D9" w14:textId="77777777" w:rsidR="006E7C28" w:rsidRPr="00E51C26" w:rsidRDefault="006E7C28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48E5505B" w14:textId="77777777" w:rsidR="009D4CAC" w:rsidRPr="00E51C26" w:rsidRDefault="009D4CAC" w:rsidP="001F7C4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20487FA3" w14:textId="77777777" w:rsidR="00F31AB7" w:rsidRPr="00E51C26" w:rsidRDefault="000E7BC4" w:rsidP="00131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C26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</w:p>
    <w:sectPr w:rsidR="00F31AB7" w:rsidRPr="00E51C26" w:rsidSect="00262DF0">
      <w:pgSz w:w="11906" w:h="16838"/>
      <w:pgMar w:top="709" w:right="851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340FD"/>
    <w:multiLevelType w:val="hybridMultilevel"/>
    <w:tmpl w:val="386611A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302067"/>
    <w:multiLevelType w:val="hybridMultilevel"/>
    <w:tmpl w:val="EC6EE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922C96"/>
    <w:multiLevelType w:val="hybridMultilevel"/>
    <w:tmpl w:val="46A20DBA"/>
    <w:lvl w:ilvl="0" w:tplc="1CB829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6C1807"/>
    <w:multiLevelType w:val="hybridMultilevel"/>
    <w:tmpl w:val="4C4C6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EE"/>
    <w:rsid w:val="0002431E"/>
    <w:rsid w:val="00036F61"/>
    <w:rsid w:val="00052C07"/>
    <w:rsid w:val="000B3F52"/>
    <w:rsid w:val="000C5E1D"/>
    <w:rsid w:val="000D2AAE"/>
    <w:rsid w:val="000E0009"/>
    <w:rsid w:val="000E7BC4"/>
    <w:rsid w:val="000F7FC5"/>
    <w:rsid w:val="0010603A"/>
    <w:rsid w:val="00131E10"/>
    <w:rsid w:val="0013336F"/>
    <w:rsid w:val="00135EE1"/>
    <w:rsid w:val="00163E6B"/>
    <w:rsid w:val="00163EA2"/>
    <w:rsid w:val="00191BBA"/>
    <w:rsid w:val="001C1192"/>
    <w:rsid w:val="001D4A57"/>
    <w:rsid w:val="001F7C40"/>
    <w:rsid w:val="00201361"/>
    <w:rsid w:val="00216AE9"/>
    <w:rsid w:val="0023365F"/>
    <w:rsid w:val="00253680"/>
    <w:rsid w:val="00262DF0"/>
    <w:rsid w:val="00293103"/>
    <w:rsid w:val="002A3EB1"/>
    <w:rsid w:val="002C7267"/>
    <w:rsid w:val="002E33EE"/>
    <w:rsid w:val="002E654F"/>
    <w:rsid w:val="002F58C0"/>
    <w:rsid w:val="003103C6"/>
    <w:rsid w:val="003178C2"/>
    <w:rsid w:val="00332A62"/>
    <w:rsid w:val="00333CBC"/>
    <w:rsid w:val="00356BF2"/>
    <w:rsid w:val="003D61CD"/>
    <w:rsid w:val="00401538"/>
    <w:rsid w:val="004037FD"/>
    <w:rsid w:val="00410B3C"/>
    <w:rsid w:val="0042564A"/>
    <w:rsid w:val="004345D2"/>
    <w:rsid w:val="0045488E"/>
    <w:rsid w:val="004B1768"/>
    <w:rsid w:val="004B19FB"/>
    <w:rsid w:val="00514B12"/>
    <w:rsid w:val="00541832"/>
    <w:rsid w:val="00552815"/>
    <w:rsid w:val="005B7AC7"/>
    <w:rsid w:val="005D40D0"/>
    <w:rsid w:val="005E4B7B"/>
    <w:rsid w:val="005F4544"/>
    <w:rsid w:val="005F4C2E"/>
    <w:rsid w:val="005F6CA3"/>
    <w:rsid w:val="00601715"/>
    <w:rsid w:val="006234D4"/>
    <w:rsid w:val="0062391B"/>
    <w:rsid w:val="0064502E"/>
    <w:rsid w:val="00647C7E"/>
    <w:rsid w:val="00666EDF"/>
    <w:rsid w:val="006961B6"/>
    <w:rsid w:val="006D2892"/>
    <w:rsid w:val="006E7C28"/>
    <w:rsid w:val="006F0E2F"/>
    <w:rsid w:val="007153EC"/>
    <w:rsid w:val="007323A6"/>
    <w:rsid w:val="007453BA"/>
    <w:rsid w:val="007910B6"/>
    <w:rsid w:val="007911AD"/>
    <w:rsid w:val="00795998"/>
    <w:rsid w:val="007B384E"/>
    <w:rsid w:val="007B5B6F"/>
    <w:rsid w:val="007D0C32"/>
    <w:rsid w:val="007D5EBA"/>
    <w:rsid w:val="007F42AB"/>
    <w:rsid w:val="00841E06"/>
    <w:rsid w:val="00843392"/>
    <w:rsid w:val="008454A7"/>
    <w:rsid w:val="00851B8D"/>
    <w:rsid w:val="00875B21"/>
    <w:rsid w:val="008805C4"/>
    <w:rsid w:val="00896022"/>
    <w:rsid w:val="008F0BEC"/>
    <w:rsid w:val="009105FC"/>
    <w:rsid w:val="00956BB4"/>
    <w:rsid w:val="009777FD"/>
    <w:rsid w:val="009B041E"/>
    <w:rsid w:val="009C354C"/>
    <w:rsid w:val="009C7BB8"/>
    <w:rsid w:val="009D4CAC"/>
    <w:rsid w:val="009D718F"/>
    <w:rsid w:val="009E3D8F"/>
    <w:rsid w:val="009E74B6"/>
    <w:rsid w:val="009F6F52"/>
    <w:rsid w:val="00A14EC4"/>
    <w:rsid w:val="00A32126"/>
    <w:rsid w:val="00A3314B"/>
    <w:rsid w:val="00A3697E"/>
    <w:rsid w:val="00A44083"/>
    <w:rsid w:val="00A47CF5"/>
    <w:rsid w:val="00A53A54"/>
    <w:rsid w:val="00A82932"/>
    <w:rsid w:val="00A859BA"/>
    <w:rsid w:val="00A93DE2"/>
    <w:rsid w:val="00AA2F43"/>
    <w:rsid w:val="00AB725F"/>
    <w:rsid w:val="00AD3097"/>
    <w:rsid w:val="00AE665C"/>
    <w:rsid w:val="00AE7FC8"/>
    <w:rsid w:val="00AF0A24"/>
    <w:rsid w:val="00B139BE"/>
    <w:rsid w:val="00B32CC1"/>
    <w:rsid w:val="00B470E5"/>
    <w:rsid w:val="00B87592"/>
    <w:rsid w:val="00BB1681"/>
    <w:rsid w:val="00BC6F5E"/>
    <w:rsid w:val="00BD178B"/>
    <w:rsid w:val="00BE616C"/>
    <w:rsid w:val="00BF27AB"/>
    <w:rsid w:val="00C100AD"/>
    <w:rsid w:val="00C108D4"/>
    <w:rsid w:val="00C21ABF"/>
    <w:rsid w:val="00C66527"/>
    <w:rsid w:val="00C768FE"/>
    <w:rsid w:val="00C97C73"/>
    <w:rsid w:val="00CC3E31"/>
    <w:rsid w:val="00CD57ED"/>
    <w:rsid w:val="00CE0F47"/>
    <w:rsid w:val="00D17FF6"/>
    <w:rsid w:val="00D707FC"/>
    <w:rsid w:val="00D81D73"/>
    <w:rsid w:val="00D94D1D"/>
    <w:rsid w:val="00DA4954"/>
    <w:rsid w:val="00DA573D"/>
    <w:rsid w:val="00DC3708"/>
    <w:rsid w:val="00DD121D"/>
    <w:rsid w:val="00DF3B5E"/>
    <w:rsid w:val="00DF65F7"/>
    <w:rsid w:val="00E51C26"/>
    <w:rsid w:val="00E716E2"/>
    <w:rsid w:val="00E808AE"/>
    <w:rsid w:val="00E830C0"/>
    <w:rsid w:val="00EA2809"/>
    <w:rsid w:val="00EC6F71"/>
    <w:rsid w:val="00EC7AC1"/>
    <w:rsid w:val="00ED5C2B"/>
    <w:rsid w:val="00EF75D5"/>
    <w:rsid w:val="00F05F54"/>
    <w:rsid w:val="00F31652"/>
    <w:rsid w:val="00F31AB7"/>
    <w:rsid w:val="00F4506B"/>
    <w:rsid w:val="00F51688"/>
    <w:rsid w:val="00F51753"/>
    <w:rsid w:val="00F54A0E"/>
    <w:rsid w:val="00FA2017"/>
    <w:rsid w:val="00FB4B1E"/>
    <w:rsid w:val="00FD0E22"/>
    <w:rsid w:val="00FF4798"/>
    <w:rsid w:val="00FF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C4D1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495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63E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EA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3EA2"/>
    <w:rPr>
      <w:rFonts w:ascii="Times New Roman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BB16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16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16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16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1681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BB16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23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D54B-26B5-4C82-883D-ECF9E5DE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PF VIS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Шаталов Владимир Алексеевич</dc:creator>
  <cp:lastModifiedBy>Хандамиров Георгий Вячеславович</cp:lastModifiedBy>
  <cp:revision>3</cp:revision>
  <cp:lastPrinted>2017-02-20T11:22:00Z</cp:lastPrinted>
  <dcterms:created xsi:type="dcterms:W3CDTF">2024-06-24T13:19:00Z</dcterms:created>
  <dcterms:modified xsi:type="dcterms:W3CDTF">2024-06-24T13:19:00Z</dcterms:modified>
</cp:coreProperties>
</file>