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0B31C9" w14:textId="77777777" w:rsidR="00681403" w:rsidRPr="005E4880" w:rsidRDefault="00681403" w:rsidP="00FD4BA6">
      <w:pPr>
        <w:rPr>
          <w:sz w:val="22"/>
          <w:szCs w:val="22"/>
        </w:rPr>
      </w:pPr>
    </w:p>
    <w:p w14:paraId="2B81CE7A" w14:textId="3C3E1BE9" w:rsidR="00D10A73" w:rsidRPr="00E35C0C" w:rsidRDefault="00D10A73" w:rsidP="00D10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bCs/>
          <w:sz w:val="22"/>
          <w:szCs w:val="22"/>
        </w:rPr>
      </w:pPr>
      <w:r w:rsidRPr="005E4880">
        <w:rPr>
          <w:sz w:val="22"/>
          <w:szCs w:val="22"/>
        </w:rPr>
        <w:tab/>
      </w:r>
      <w:r w:rsidRPr="00A75302">
        <w:rPr>
          <w:b/>
          <w:bCs/>
          <w:sz w:val="22"/>
          <w:szCs w:val="22"/>
        </w:rPr>
        <w:t>Приложение №</w:t>
      </w:r>
      <w:r w:rsidR="002400A7" w:rsidRPr="00A75302">
        <w:rPr>
          <w:b/>
          <w:bCs/>
          <w:sz w:val="22"/>
          <w:szCs w:val="22"/>
        </w:rPr>
        <w:t xml:space="preserve"> </w:t>
      </w:r>
      <w:r w:rsidR="0028479B">
        <w:rPr>
          <w:b/>
          <w:bCs/>
          <w:sz w:val="22"/>
          <w:szCs w:val="22"/>
        </w:rPr>
        <w:t>4</w:t>
      </w:r>
    </w:p>
    <w:p w14:paraId="4C6EF6BE" w14:textId="771E0EE8" w:rsidR="00E35C0C" w:rsidRPr="00F4506B" w:rsidRDefault="00E35C0C" w:rsidP="00E35C0C">
      <w:pPr>
        <w:widowControl w:val="0"/>
        <w:jc w:val="right"/>
      </w:pPr>
      <w:r w:rsidRPr="00F4506B">
        <w:t xml:space="preserve">к Договору подряда </w:t>
      </w:r>
      <w:r w:rsidR="00230890">
        <w:t xml:space="preserve">№ </w:t>
      </w:r>
      <w:r w:rsidR="00BC6033">
        <w:t>_______________</w:t>
      </w:r>
    </w:p>
    <w:p w14:paraId="57FCBC53" w14:textId="012ED5A1" w:rsidR="00E35C0C" w:rsidRPr="00F4506B" w:rsidRDefault="00E35C0C" w:rsidP="00E35C0C">
      <w:pPr>
        <w:widowControl w:val="0"/>
        <w:jc w:val="right"/>
      </w:pPr>
      <w:r w:rsidRPr="00F4506B">
        <w:t xml:space="preserve">от </w:t>
      </w:r>
      <w:r w:rsidR="00BC6033">
        <w:t>____________</w:t>
      </w:r>
      <w:r w:rsidRPr="00F4506B">
        <w:t xml:space="preserve"> г. </w:t>
      </w:r>
    </w:p>
    <w:p w14:paraId="71E60036" w14:textId="77777777" w:rsidR="00D10A73" w:rsidRPr="003D0D95" w:rsidRDefault="00D10A73" w:rsidP="00D10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2"/>
          <w:szCs w:val="22"/>
        </w:rPr>
      </w:pPr>
    </w:p>
    <w:p w14:paraId="41E62C3C" w14:textId="77777777" w:rsidR="00160A74" w:rsidRPr="003D0D95" w:rsidRDefault="00160A74" w:rsidP="00B7585B">
      <w:pPr>
        <w:jc w:val="center"/>
        <w:outlineLvl w:val="0"/>
        <w:rPr>
          <w:b/>
          <w:sz w:val="22"/>
          <w:szCs w:val="22"/>
        </w:rPr>
      </w:pPr>
      <w:r w:rsidRPr="003D0D95">
        <w:rPr>
          <w:b/>
          <w:sz w:val="22"/>
          <w:szCs w:val="22"/>
        </w:rPr>
        <w:t>ФОРМА</w:t>
      </w:r>
    </w:p>
    <w:p w14:paraId="363BCE64" w14:textId="77777777" w:rsidR="00B7585B" w:rsidRPr="003D0D95" w:rsidRDefault="00B7585B" w:rsidP="00B7585B">
      <w:pPr>
        <w:jc w:val="center"/>
        <w:outlineLvl w:val="0"/>
        <w:rPr>
          <w:b/>
          <w:sz w:val="22"/>
          <w:szCs w:val="22"/>
        </w:rPr>
      </w:pPr>
    </w:p>
    <w:p w14:paraId="2F69AEF1" w14:textId="77777777" w:rsidR="00DF2BA2" w:rsidRPr="003D0D95" w:rsidRDefault="00DF2BA2" w:rsidP="00160A74">
      <w:pPr>
        <w:jc w:val="center"/>
        <w:outlineLvl w:val="0"/>
        <w:rPr>
          <w:b/>
          <w:sz w:val="22"/>
          <w:szCs w:val="22"/>
        </w:rPr>
      </w:pPr>
      <w:r w:rsidRPr="003D0D95">
        <w:rPr>
          <w:b/>
          <w:sz w:val="22"/>
          <w:szCs w:val="22"/>
        </w:rPr>
        <w:t>АКТ ПРИЕМА-ПЕРЕДАЧИ</w:t>
      </w:r>
    </w:p>
    <w:p w14:paraId="04691A83" w14:textId="77777777" w:rsidR="00080696" w:rsidRPr="003D0D95" w:rsidRDefault="00FD4BA6" w:rsidP="002E757B">
      <w:pPr>
        <w:jc w:val="center"/>
        <w:outlineLvl w:val="0"/>
        <w:rPr>
          <w:b/>
          <w:sz w:val="22"/>
          <w:szCs w:val="22"/>
        </w:rPr>
      </w:pPr>
      <w:r w:rsidRPr="003D0D95">
        <w:rPr>
          <w:b/>
          <w:sz w:val="22"/>
          <w:szCs w:val="22"/>
        </w:rPr>
        <w:t>с</w:t>
      </w:r>
      <w:r w:rsidR="00DF2BA2" w:rsidRPr="003D0D95">
        <w:rPr>
          <w:b/>
          <w:sz w:val="22"/>
          <w:szCs w:val="22"/>
        </w:rPr>
        <w:t xml:space="preserve">троительной площадки </w:t>
      </w:r>
    </w:p>
    <w:p w14:paraId="4F2AC797" w14:textId="77777777" w:rsidR="00DF2BA2" w:rsidRPr="003D0D95" w:rsidRDefault="00DF2BA2" w:rsidP="002E757B">
      <w:pPr>
        <w:jc w:val="center"/>
        <w:outlineLvl w:val="0"/>
        <w:rPr>
          <w:b/>
          <w:sz w:val="22"/>
          <w:szCs w:val="22"/>
        </w:rPr>
      </w:pPr>
      <w:r w:rsidRPr="003D0D95">
        <w:rPr>
          <w:b/>
          <w:sz w:val="22"/>
          <w:szCs w:val="22"/>
        </w:rPr>
        <w:t>для производства строительно-монтажных работ</w:t>
      </w:r>
    </w:p>
    <w:p w14:paraId="3737C7F1" w14:textId="77777777" w:rsidR="00DF2BA2" w:rsidRPr="003D0D95" w:rsidRDefault="00DF2BA2">
      <w:pPr>
        <w:rPr>
          <w:sz w:val="22"/>
          <w:szCs w:val="22"/>
        </w:rPr>
      </w:pPr>
    </w:p>
    <w:p w14:paraId="71FE4B74" w14:textId="77777777" w:rsidR="00FD4BA6" w:rsidRPr="003D0D95" w:rsidRDefault="00FD4BA6">
      <w:pPr>
        <w:rPr>
          <w:sz w:val="22"/>
          <w:szCs w:val="22"/>
        </w:rPr>
      </w:pPr>
    </w:p>
    <w:p w14:paraId="43A1985A" w14:textId="77777777" w:rsidR="00DF2BA2" w:rsidRPr="003D0D95" w:rsidRDefault="005046EA" w:rsidP="0033662C">
      <w:pPr>
        <w:jc w:val="right"/>
        <w:rPr>
          <w:b/>
          <w:sz w:val="22"/>
          <w:szCs w:val="22"/>
        </w:rPr>
      </w:pPr>
      <w:r w:rsidRPr="003D0D95">
        <w:rPr>
          <w:b/>
          <w:sz w:val="22"/>
          <w:szCs w:val="22"/>
        </w:rPr>
        <w:t xml:space="preserve">             </w:t>
      </w:r>
      <w:r w:rsidR="00DF2BA2" w:rsidRPr="003D0D95">
        <w:rPr>
          <w:b/>
          <w:sz w:val="22"/>
          <w:szCs w:val="22"/>
        </w:rPr>
        <w:tab/>
      </w:r>
      <w:r w:rsidR="00DF2BA2" w:rsidRPr="003D0D95">
        <w:rPr>
          <w:b/>
          <w:sz w:val="22"/>
          <w:szCs w:val="22"/>
        </w:rPr>
        <w:tab/>
      </w:r>
      <w:r w:rsidR="00DF2BA2" w:rsidRPr="003D0D95">
        <w:rPr>
          <w:b/>
          <w:sz w:val="22"/>
          <w:szCs w:val="22"/>
        </w:rPr>
        <w:tab/>
      </w:r>
      <w:r w:rsidR="00FD4BA6" w:rsidRPr="003D0D95">
        <w:rPr>
          <w:b/>
          <w:sz w:val="22"/>
          <w:szCs w:val="22"/>
        </w:rPr>
        <w:t xml:space="preserve">                              </w:t>
      </w:r>
      <w:r w:rsidR="008206EB" w:rsidRPr="003D0D95">
        <w:rPr>
          <w:b/>
          <w:sz w:val="22"/>
          <w:szCs w:val="22"/>
        </w:rPr>
        <w:t xml:space="preserve">        </w:t>
      </w:r>
      <w:r w:rsidR="00DF2BA2" w:rsidRPr="003D0D95">
        <w:rPr>
          <w:b/>
          <w:sz w:val="22"/>
          <w:szCs w:val="22"/>
        </w:rPr>
        <w:t>«___</w:t>
      </w:r>
      <w:r w:rsidR="0028403C" w:rsidRPr="003D0D95">
        <w:rPr>
          <w:b/>
          <w:sz w:val="22"/>
          <w:szCs w:val="22"/>
        </w:rPr>
        <w:t>_</w:t>
      </w:r>
      <w:r w:rsidR="00DF2BA2" w:rsidRPr="003D0D95">
        <w:rPr>
          <w:b/>
          <w:sz w:val="22"/>
          <w:szCs w:val="22"/>
        </w:rPr>
        <w:t>»______</w:t>
      </w:r>
      <w:r w:rsidR="003935C6" w:rsidRPr="003D0D95">
        <w:rPr>
          <w:b/>
          <w:sz w:val="22"/>
          <w:szCs w:val="22"/>
        </w:rPr>
        <w:t>__</w:t>
      </w:r>
      <w:r w:rsidRPr="003D0D95">
        <w:rPr>
          <w:b/>
          <w:sz w:val="22"/>
          <w:szCs w:val="22"/>
        </w:rPr>
        <w:t>__</w:t>
      </w:r>
      <w:r w:rsidR="00080696" w:rsidRPr="003D0D95">
        <w:rPr>
          <w:b/>
          <w:sz w:val="22"/>
          <w:szCs w:val="22"/>
        </w:rPr>
        <w:t>__</w:t>
      </w:r>
      <w:r w:rsidR="0028403C" w:rsidRPr="003D0D95">
        <w:rPr>
          <w:b/>
          <w:sz w:val="22"/>
          <w:szCs w:val="22"/>
        </w:rPr>
        <w:t xml:space="preserve">____ </w:t>
      </w:r>
      <w:r w:rsidR="00A86EB5" w:rsidRPr="003D0D95">
        <w:rPr>
          <w:b/>
          <w:sz w:val="22"/>
          <w:szCs w:val="22"/>
        </w:rPr>
        <w:t>20</w:t>
      </w:r>
      <w:r w:rsidR="002400A7" w:rsidRPr="003D0D95">
        <w:rPr>
          <w:b/>
          <w:sz w:val="22"/>
          <w:szCs w:val="22"/>
        </w:rPr>
        <w:t>__</w:t>
      </w:r>
      <w:r w:rsidR="0088629C" w:rsidRPr="003D0D95">
        <w:rPr>
          <w:b/>
          <w:sz w:val="22"/>
          <w:szCs w:val="22"/>
        </w:rPr>
        <w:t xml:space="preserve"> </w:t>
      </w:r>
      <w:r w:rsidR="00DF2BA2" w:rsidRPr="003D0D95">
        <w:rPr>
          <w:b/>
          <w:sz w:val="22"/>
          <w:szCs w:val="22"/>
        </w:rPr>
        <w:t>г.</w:t>
      </w:r>
    </w:p>
    <w:p w14:paraId="295E8E3D" w14:textId="77777777" w:rsidR="00DF2BA2" w:rsidRPr="003D0D95" w:rsidRDefault="00DF2BA2">
      <w:pPr>
        <w:rPr>
          <w:sz w:val="22"/>
          <w:szCs w:val="22"/>
        </w:rPr>
      </w:pPr>
    </w:p>
    <w:p w14:paraId="2B836FF6" w14:textId="77777777" w:rsidR="00DF2BA2" w:rsidRPr="003D0D95" w:rsidRDefault="00DF2BA2" w:rsidP="00DE10D0">
      <w:pPr>
        <w:ind w:firstLine="708"/>
        <w:jc w:val="both"/>
        <w:rPr>
          <w:b/>
          <w:sz w:val="22"/>
          <w:szCs w:val="22"/>
        </w:rPr>
      </w:pPr>
      <w:r w:rsidRPr="003D0D95">
        <w:rPr>
          <w:sz w:val="22"/>
          <w:szCs w:val="22"/>
        </w:rPr>
        <w:t xml:space="preserve">Мы, нижеподписавшиеся, представитель </w:t>
      </w:r>
      <w:r w:rsidR="00501D92" w:rsidRPr="003D0D95">
        <w:rPr>
          <w:sz w:val="22"/>
          <w:szCs w:val="22"/>
        </w:rPr>
        <w:t>П</w:t>
      </w:r>
      <w:r w:rsidR="00F65960" w:rsidRPr="003D0D95">
        <w:rPr>
          <w:sz w:val="22"/>
          <w:szCs w:val="22"/>
        </w:rPr>
        <w:t>одряд</w:t>
      </w:r>
      <w:r w:rsidR="001B14F5" w:rsidRPr="003D0D95">
        <w:rPr>
          <w:sz w:val="22"/>
          <w:szCs w:val="22"/>
        </w:rPr>
        <w:t>чика</w:t>
      </w:r>
      <w:r w:rsidR="004F1BDF" w:rsidRPr="003D0D95">
        <w:rPr>
          <w:sz w:val="22"/>
          <w:szCs w:val="22"/>
        </w:rPr>
        <w:t xml:space="preserve"> </w:t>
      </w:r>
      <w:r w:rsidR="00715168" w:rsidRPr="003D0D95">
        <w:rPr>
          <w:b/>
          <w:sz w:val="22"/>
          <w:szCs w:val="22"/>
        </w:rPr>
        <w:t>________________</w:t>
      </w:r>
      <w:r w:rsidR="000B50D8" w:rsidRPr="003D0D95">
        <w:rPr>
          <w:b/>
          <w:sz w:val="22"/>
          <w:szCs w:val="22"/>
        </w:rPr>
        <w:t>_</w:t>
      </w:r>
      <w:r w:rsidR="00715168" w:rsidRPr="003D0D95">
        <w:rPr>
          <w:b/>
          <w:sz w:val="22"/>
          <w:szCs w:val="22"/>
        </w:rPr>
        <w:t>__</w:t>
      </w:r>
      <w:r w:rsidRPr="003D0D95">
        <w:rPr>
          <w:sz w:val="22"/>
          <w:szCs w:val="22"/>
        </w:rPr>
        <w:t>, п</w:t>
      </w:r>
      <w:r w:rsidR="00DE10D0" w:rsidRPr="003D0D95">
        <w:rPr>
          <w:sz w:val="22"/>
          <w:szCs w:val="22"/>
        </w:rPr>
        <w:t>редставитель</w:t>
      </w:r>
      <w:r w:rsidRPr="003D0D95">
        <w:rPr>
          <w:sz w:val="22"/>
          <w:szCs w:val="22"/>
        </w:rPr>
        <w:t xml:space="preserve"> </w:t>
      </w:r>
      <w:r w:rsidR="00501D92" w:rsidRPr="003D0D95">
        <w:rPr>
          <w:sz w:val="22"/>
          <w:szCs w:val="22"/>
        </w:rPr>
        <w:t>Субп</w:t>
      </w:r>
      <w:r w:rsidR="000B50D8" w:rsidRPr="003D0D95">
        <w:rPr>
          <w:sz w:val="22"/>
          <w:szCs w:val="22"/>
        </w:rPr>
        <w:t xml:space="preserve">одрядчика </w:t>
      </w:r>
      <w:r w:rsidR="00715168" w:rsidRPr="003D0D95">
        <w:rPr>
          <w:sz w:val="22"/>
          <w:szCs w:val="22"/>
        </w:rPr>
        <w:t>_________________</w:t>
      </w:r>
      <w:r w:rsidRPr="003D0D95">
        <w:rPr>
          <w:sz w:val="22"/>
          <w:szCs w:val="22"/>
        </w:rPr>
        <w:t>,</w:t>
      </w:r>
      <w:r w:rsidR="00807A44" w:rsidRPr="003D0D95">
        <w:rPr>
          <w:sz w:val="22"/>
          <w:szCs w:val="22"/>
        </w:rPr>
        <w:t xml:space="preserve"> </w:t>
      </w:r>
      <w:r w:rsidRPr="003D0D95">
        <w:rPr>
          <w:sz w:val="22"/>
          <w:szCs w:val="22"/>
        </w:rPr>
        <w:t>составили настоящий акт о нижеследующем</w:t>
      </w:r>
      <w:r w:rsidR="00FD4BA6" w:rsidRPr="003D0D95">
        <w:rPr>
          <w:b/>
          <w:sz w:val="22"/>
          <w:szCs w:val="22"/>
        </w:rPr>
        <w:t>:</w:t>
      </w:r>
    </w:p>
    <w:p w14:paraId="6C6AF3E0" w14:textId="77777777" w:rsidR="00DF2BA2" w:rsidRPr="003D0D95" w:rsidRDefault="00501D92" w:rsidP="00DE10D0">
      <w:pPr>
        <w:spacing w:after="120"/>
        <w:ind w:firstLine="709"/>
        <w:jc w:val="both"/>
        <w:rPr>
          <w:sz w:val="22"/>
          <w:szCs w:val="22"/>
        </w:rPr>
      </w:pPr>
      <w:r w:rsidRPr="003D0D95">
        <w:rPr>
          <w:sz w:val="22"/>
          <w:szCs w:val="22"/>
        </w:rPr>
        <w:t>П</w:t>
      </w:r>
      <w:r w:rsidR="00F65960" w:rsidRPr="003D0D95">
        <w:rPr>
          <w:sz w:val="22"/>
          <w:szCs w:val="22"/>
        </w:rPr>
        <w:t>одряд</w:t>
      </w:r>
      <w:r w:rsidR="00715168" w:rsidRPr="003D0D95">
        <w:rPr>
          <w:sz w:val="22"/>
          <w:szCs w:val="22"/>
        </w:rPr>
        <w:t>чик</w:t>
      </w:r>
      <w:r w:rsidR="00DF2BA2" w:rsidRPr="003D0D95">
        <w:rPr>
          <w:sz w:val="22"/>
          <w:szCs w:val="22"/>
        </w:rPr>
        <w:t xml:space="preserve"> предоставляет участок (территорию)</w:t>
      </w:r>
      <w:r w:rsidR="00DE10D0" w:rsidRPr="003D0D95">
        <w:rPr>
          <w:sz w:val="22"/>
          <w:szCs w:val="22"/>
        </w:rPr>
        <w:t xml:space="preserve"> </w:t>
      </w:r>
      <w:r w:rsidR="00DF2BA2" w:rsidRPr="003D0D95">
        <w:rPr>
          <w:sz w:val="22"/>
          <w:szCs w:val="22"/>
        </w:rPr>
        <w:t xml:space="preserve">для производства на нем работ по </w:t>
      </w:r>
      <w:r w:rsidR="000B50D8" w:rsidRPr="003D0D95">
        <w:rPr>
          <w:i/>
          <w:sz w:val="22"/>
          <w:szCs w:val="22"/>
        </w:rPr>
        <w:t>___________________________________</w:t>
      </w:r>
      <w:r w:rsidR="00955421" w:rsidRPr="003D0D95">
        <w:rPr>
          <w:i/>
          <w:sz w:val="22"/>
          <w:szCs w:val="22"/>
        </w:rPr>
        <w:t>___________________</w:t>
      </w:r>
      <w:r w:rsidR="008206EB" w:rsidRPr="003D0D95">
        <w:rPr>
          <w:i/>
          <w:sz w:val="22"/>
          <w:szCs w:val="22"/>
        </w:rPr>
        <w:t xml:space="preserve"> </w:t>
      </w:r>
      <w:r w:rsidR="000B50D8" w:rsidRPr="003D0D95">
        <w:rPr>
          <w:sz w:val="22"/>
          <w:szCs w:val="22"/>
        </w:rPr>
        <w:t xml:space="preserve"> </w:t>
      </w:r>
      <w:r w:rsidR="00715168" w:rsidRPr="003D0D95">
        <w:rPr>
          <w:sz w:val="22"/>
          <w:szCs w:val="22"/>
        </w:rPr>
        <w:t xml:space="preserve"> </w:t>
      </w:r>
      <w:r w:rsidR="000B50D8" w:rsidRPr="003D0D95">
        <w:rPr>
          <w:sz w:val="22"/>
          <w:szCs w:val="22"/>
        </w:rPr>
        <w:t xml:space="preserve"> </w:t>
      </w:r>
      <w:r w:rsidR="00DF2BA2" w:rsidRPr="003D0D95">
        <w:rPr>
          <w:sz w:val="22"/>
          <w:szCs w:val="22"/>
        </w:rPr>
        <w:t>на следующий срок:</w:t>
      </w:r>
    </w:p>
    <w:p w14:paraId="5E1ACB77" w14:textId="77777777" w:rsidR="00DF2BA2" w:rsidRPr="003D0D95" w:rsidRDefault="00DE10D0" w:rsidP="00DE10D0">
      <w:pPr>
        <w:spacing w:after="120"/>
        <w:ind w:firstLine="357"/>
        <w:rPr>
          <w:sz w:val="22"/>
          <w:szCs w:val="22"/>
        </w:rPr>
      </w:pPr>
      <w:r w:rsidRPr="003D0D95">
        <w:rPr>
          <w:sz w:val="22"/>
          <w:szCs w:val="22"/>
        </w:rPr>
        <w:t>н</w:t>
      </w:r>
      <w:r w:rsidR="00DF2BA2" w:rsidRPr="003D0D95">
        <w:rPr>
          <w:sz w:val="22"/>
          <w:szCs w:val="22"/>
        </w:rPr>
        <w:t xml:space="preserve">ачало </w:t>
      </w:r>
      <w:r w:rsidR="008206EB" w:rsidRPr="003D0D95">
        <w:rPr>
          <w:sz w:val="22"/>
          <w:szCs w:val="22"/>
        </w:rPr>
        <w:t>«___</w:t>
      </w:r>
      <w:r w:rsidR="0028403C" w:rsidRPr="003D0D95">
        <w:rPr>
          <w:sz w:val="22"/>
          <w:szCs w:val="22"/>
        </w:rPr>
        <w:t>_</w:t>
      </w:r>
      <w:r w:rsidR="008206EB" w:rsidRPr="003D0D95">
        <w:rPr>
          <w:sz w:val="22"/>
          <w:szCs w:val="22"/>
        </w:rPr>
        <w:t>»</w:t>
      </w:r>
      <w:r w:rsidR="0028403C" w:rsidRPr="003D0D95">
        <w:rPr>
          <w:sz w:val="22"/>
          <w:szCs w:val="22"/>
        </w:rPr>
        <w:t xml:space="preserve"> </w:t>
      </w:r>
      <w:r w:rsidR="008206EB" w:rsidRPr="003D0D95">
        <w:rPr>
          <w:sz w:val="22"/>
          <w:szCs w:val="22"/>
        </w:rPr>
        <w:t>_________</w:t>
      </w:r>
      <w:r w:rsidR="0028403C" w:rsidRPr="003D0D95">
        <w:rPr>
          <w:sz w:val="22"/>
          <w:szCs w:val="22"/>
        </w:rPr>
        <w:t xml:space="preserve">_____ </w:t>
      </w:r>
      <w:r w:rsidR="008206EB" w:rsidRPr="003D0D95">
        <w:rPr>
          <w:sz w:val="22"/>
          <w:szCs w:val="22"/>
        </w:rPr>
        <w:t>20</w:t>
      </w:r>
      <w:r w:rsidR="0028403C" w:rsidRPr="003D0D95">
        <w:rPr>
          <w:sz w:val="22"/>
          <w:szCs w:val="22"/>
        </w:rPr>
        <w:t>__</w:t>
      </w:r>
      <w:r w:rsidR="003935C6" w:rsidRPr="003D0D95">
        <w:rPr>
          <w:sz w:val="22"/>
          <w:szCs w:val="22"/>
        </w:rPr>
        <w:t xml:space="preserve"> г.</w:t>
      </w:r>
      <w:r w:rsidR="00DF2BA2" w:rsidRPr="003D0D95">
        <w:rPr>
          <w:sz w:val="22"/>
          <w:szCs w:val="22"/>
        </w:rPr>
        <w:t xml:space="preserve">   окончание </w:t>
      </w:r>
      <w:r w:rsidR="008206EB" w:rsidRPr="003D0D95">
        <w:rPr>
          <w:sz w:val="22"/>
          <w:szCs w:val="22"/>
        </w:rPr>
        <w:t>«___</w:t>
      </w:r>
      <w:r w:rsidR="0028403C" w:rsidRPr="003D0D95">
        <w:rPr>
          <w:sz w:val="22"/>
          <w:szCs w:val="22"/>
        </w:rPr>
        <w:t>_</w:t>
      </w:r>
      <w:r w:rsidR="008206EB" w:rsidRPr="003D0D95">
        <w:rPr>
          <w:sz w:val="22"/>
          <w:szCs w:val="22"/>
        </w:rPr>
        <w:t>»</w:t>
      </w:r>
      <w:r w:rsidR="0028403C" w:rsidRPr="003D0D95">
        <w:rPr>
          <w:sz w:val="22"/>
          <w:szCs w:val="22"/>
        </w:rPr>
        <w:t xml:space="preserve"> </w:t>
      </w:r>
      <w:r w:rsidR="008206EB" w:rsidRPr="003D0D95">
        <w:rPr>
          <w:sz w:val="22"/>
          <w:szCs w:val="22"/>
        </w:rPr>
        <w:t>_________</w:t>
      </w:r>
      <w:r w:rsidR="0028403C" w:rsidRPr="003D0D95">
        <w:rPr>
          <w:sz w:val="22"/>
          <w:szCs w:val="22"/>
        </w:rPr>
        <w:t xml:space="preserve">_____ </w:t>
      </w:r>
      <w:r w:rsidR="008206EB" w:rsidRPr="003D0D95">
        <w:rPr>
          <w:sz w:val="22"/>
          <w:szCs w:val="22"/>
        </w:rPr>
        <w:t>20</w:t>
      </w:r>
      <w:r w:rsidR="0028403C" w:rsidRPr="003D0D95">
        <w:rPr>
          <w:sz w:val="22"/>
          <w:szCs w:val="22"/>
        </w:rPr>
        <w:t>__</w:t>
      </w:r>
      <w:r w:rsidR="003935C6" w:rsidRPr="003D0D95">
        <w:rPr>
          <w:sz w:val="22"/>
          <w:szCs w:val="22"/>
        </w:rPr>
        <w:t xml:space="preserve"> г.</w:t>
      </w:r>
    </w:p>
    <w:p w14:paraId="44FC6E12" w14:textId="77777777" w:rsidR="002A1742" w:rsidRPr="003D0D95" w:rsidRDefault="002A1742" w:rsidP="00DE10D0">
      <w:pPr>
        <w:spacing w:after="120"/>
        <w:ind w:firstLine="357"/>
        <w:rPr>
          <w:sz w:val="22"/>
          <w:szCs w:val="22"/>
        </w:rPr>
      </w:pPr>
      <w:r w:rsidRPr="003D0D95">
        <w:rPr>
          <w:sz w:val="22"/>
          <w:szCs w:val="22"/>
        </w:rPr>
        <w:t>Место расположения участка (территории) _________________________________________</w:t>
      </w:r>
    </w:p>
    <w:p w14:paraId="23177A37" w14:textId="77777777" w:rsidR="00DF2BA2" w:rsidRPr="003D0D95" w:rsidRDefault="00DF2BA2" w:rsidP="00F42141">
      <w:pPr>
        <w:ind w:firstLine="360"/>
        <w:jc w:val="both"/>
        <w:rPr>
          <w:sz w:val="22"/>
          <w:szCs w:val="22"/>
        </w:rPr>
      </w:pPr>
      <w:r w:rsidRPr="003D0D95">
        <w:rPr>
          <w:sz w:val="22"/>
          <w:szCs w:val="22"/>
        </w:rPr>
        <w:t>На момент передачи строительной площадки, на территории выполнены следующие работы:</w:t>
      </w:r>
    </w:p>
    <w:p w14:paraId="56B84301" w14:textId="77777777" w:rsidR="00DF2BA2" w:rsidRPr="003D0D95" w:rsidRDefault="00DF2BA2" w:rsidP="00DF2BA2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/>
          <w:sz w:val="22"/>
          <w:szCs w:val="22"/>
          <w:u w:val="single"/>
        </w:rPr>
      </w:pPr>
      <w:r w:rsidRPr="003D0D95">
        <w:rPr>
          <w:sz w:val="22"/>
          <w:szCs w:val="22"/>
        </w:rPr>
        <w:t>__________________________________________________________</w:t>
      </w:r>
      <w:r w:rsidR="00282E98" w:rsidRPr="003D0D95">
        <w:rPr>
          <w:sz w:val="22"/>
          <w:szCs w:val="22"/>
        </w:rPr>
        <w:t>_______</w:t>
      </w:r>
      <w:r w:rsidRPr="003D0D95">
        <w:rPr>
          <w:sz w:val="22"/>
          <w:szCs w:val="22"/>
        </w:rPr>
        <w:t>________</w:t>
      </w:r>
    </w:p>
    <w:p w14:paraId="75EF71F3" w14:textId="77777777" w:rsidR="00DF2BA2" w:rsidRPr="003D0D95" w:rsidRDefault="00DF2BA2" w:rsidP="00DF2BA2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/>
          <w:sz w:val="22"/>
          <w:szCs w:val="22"/>
          <w:u w:val="single"/>
        </w:rPr>
      </w:pPr>
      <w:r w:rsidRPr="003D0D95">
        <w:rPr>
          <w:sz w:val="22"/>
          <w:szCs w:val="22"/>
        </w:rPr>
        <w:t>_____________________________________________________________</w:t>
      </w:r>
      <w:r w:rsidR="00282E98" w:rsidRPr="003D0D95">
        <w:rPr>
          <w:sz w:val="22"/>
          <w:szCs w:val="22"/>
        </w:rPr>
        <w:t>_______</w:t>
      </w:r>
      <w:r w:rsidRPr="003D0D95">
        <w:rPr>
          <w:sz w:val="22"/>
          <w:szCs w:val="22"/>
        </w:rPr>
        <w:t>_____</w:t>
      </w:r>
    </w:p>
    <w:p w14:paraId="7DF36964" w14:textId="77777777" w:rsidR="00DF2BA2" w:rsidRPr="003D0D95" w:rsidRDefault="00DF2BA2" w:rsidP="00DF2BA2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/>
          <w:sz w:val="22"/>
          <w:szCs w:val="22"/>
          <w:u w:val="single"/>
        </w:rPr>
      </w:pPr>
      <w:r w:rsidRPr="003D0D95">
        <w:rPr>
          <w:sz w:val="22"/>
          <w:szCs w:val="22"/>
        </w:rPr>
        <w:t>___________________________________</w:t>
      </w:r>
      <w:r w:rsidR="00282E98" w:rsidRPr="003D0D95">
        <w:rPr>
          <w:sz w:val="22"/>
          <w:szCs w:val="22"/>
        </w:rPr>
        <w:t>_______</w:t>
      </w:r>
      <w:r w:rsidRPr="003D0D95">
        <w:rPr>
          <w:sz w:val="22"/>
          <w:szCs w:val="22"/>
        </w:rPr>
        <w:t>_______________________________</w:t>
      </w:r>
    </w:p>
    <w:p w14:paraId="7E1F13BD" w14:textId="77777777" w:rsidR="00DF2BA2" w:rsidRPr="003D0D95" w:rsidRDefault="00DF2BA2" w:rsidP="00DF2BA2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/>
          <w:sz w:val="22"/>
          <w:szCs w:val="22"/>
          <w:u w:val="single"/>
        </w:rPr>
      </w:pPr>
      <w:r w:rsidRPr="003D0D95">
        <w:rPr>
          <w:sz w:val="22"/>
          <w:szCs w:val="22"/>
        </w:rPr>
        <w:t>__________________________________________</w:t>
      </w:r>
      <w:r w:rsidR="00282E98" w:rsidRPr="003D0D95">
        <w:rPr>
          <w:sz w:val="22"/>
          <w:szCs w:val="22"/>
        </w:rPr>
        <w:t>_______</w:t>
      </w:r>
      <w:r w:rsidRPr="003D0D95">
        <w:rPr>
          <w:sz w:val="22"/>
          <w:szCs w:val="22"/>
        </w:rPr>
        <w:t>________________________</w:t>
      </w:r>
    </w:p>
    <w:p w14:paraId="094547F4" w14:textId="77777777" w:rsidR="00DF2BA2" w:rsidRPr="003D0D95" w:rsidRDefault="00DF2BA2" w:rsidP="00DF2BA2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/>
          <w:sz w:val="22"/>
          <w:szCs w:val="22"/>
          <w:u w:val="single"/>
        </w:rPr>
      </w:pPr>
      <w:r w:rsidRPr="003D0D95">
        <w:rPr>
          <w:sz w:val="22"/>
          <w:szCs w:val="22"/>
        </w:rPr>
        <w:t>_________________________________________________</w:t>
      </w:r>
      <w:r w:rsidR="00282E98" w:rsidRPr="003D0D95">
        <w:rPr>
          <w:sz w:val="22"/>
          <w:szCs w:val="22"/>
        </w:rPr>
        <w:t>_______</w:t>
      </w:r>
      <w:r w:rsidRPr="003D0D95">
        <w:rPr>
          <w:sz w:val="22"/>
          <w:szCs w:val="22"/>
        </w:rPr>
        <w:t>_________________</w:t>
      </w:r>
    </w:p>
    <w:p w14:paraId="41E60CB8" w14:textId="77777777" w:rsidR="00DF2BA2" w:rsidRPr="003D0D95" w:rsidRDefault="00DF2BA2" w:rsidP="00DF2BA2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/>
          <w:sz w:val="22"/>
          <w:szCs w:val="22"/>
          <w:u w:val="single"/>
        </w:rPr>
      </w:pPr>
      <w:r w:rsidRPr="003D0D95">
        <w:rPr>
          <w:sz w:val="22"/>
          <w:szCs w:val="22"/>
        </w:rPr>
        <w:t>________________________________________________________</w:t>
      </w:r>
      <w:r w:rsidR="00282E98" w:rsidRPr="003D0D95">
        <w:rPr>
          <w:sz w:val="22"/>
          <w:szCs w:val="22"/>
        </w:rPr>
        <w:t>_______</w:t>
      </w:r>
      <w:r w:rsidRPr="003D0D95">
        <w:rPr>
          <w:sz w:val="22"/>
          <w:szCs w:val="22"/>
        </w:rPr>
        <w:t>__________</w:t>
      </w:r>
    </w:p>
    <w:p w14:paraId="3182C7B6" w14:textId="77777777" w:rsidR="00DF2BA2" w:rsidRPr="003D0D95" w:rsidRDefault="00DF2BA2" w:rsidP="00DF2BA2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/>
          <w:sz w:val="22"/>
          <w:szCs w:val="22"/>
          <w:u w:val="single"/>
        </w:rPr>
      </w:pPr>
      <w:r w:rsidRPr="003D0D95">
        <w:rPr>
          <w:sz w:val="22"/>
          <w:szCs w:val="22"/>
        </w:rPr>
        <w:t>_______________________________________________________________</w:t>
      </w:r>
      <w:r w:rsidR="00282E98" w:rsidRPr="003D0D95">
        <w:rPr>
          <w:sz w:val="22"/>
          <w:szCs w:val="22"/>
        </w:rPr>
        <w:t>_______</w:t>
      </w:r>
      <w:r w:rsidRPr="003D0D95">
        <w:rPr>
          <w:sz w:val="22"/>
          <w:szCs w:val="22"/>
        </w:rPr>
        <w:t>___</w:t>
      </w:r>
    </w:p>
    <w:p w14:paraId="013454EE" w14:textId="77777777" w:rsidR="00DF2BA2" w:rsidRPr="003D0D95" w:rsidRDefault="00DF2BA2" w:rsidP="001F62DC">
      <w:pPr>
        <w:ind w:firstLine="708"/>
        <w:jc w:val="both"/>
        <w:rPr>
          <w:b/>
          <w:sz w:val="22"/>
          <w:szCs w:val="22"/>
        </w:rPr>
      </w:pPr>
      <w:r w:rsidRPr="003D0D95">
        <w:rPr>
          <w:sz w:val="22"/>
          <w:szCs w:val="22"/>
        </w:rPr>
        <w:t xml:space="preserve">С даты подписания настоящего акта </w:t>
      </w:r>
      <w:r w:rsidR="00501D92" w:rsidRPr="003D0D95">
        <w:rPr>
          <w:sz w:val="22"/>
          <w:szCs w:val="22"/>
        </w:rPr>
        <w:t>Субп</w:t>
      </w:r>
      <w:r w:rsidRPr="003D0D95">
        <w:rPr>
          <w:sz w:val="22"/>
          <w:szCs w:val="22"/>
        </w:rPr>
        <w:t>одрядчик принимает на себя полную ответственность за сохранность, безопасность и дальнейшее использование строительной площадки до завершения работ на</w:t>
      </w:r>
      <w:r w:rsidR="00D24957" w:rsidRPr="003D0D95">
        <w:rPr>
          <w:sz w:val="22"/>
          <w:szCs w:val="22"/>
        </w:rPr>
        <w:t xml:space="preserve"> </w:t>
      </w:r>
      <w:r w:rsidR="004F1BDF" w:rsidRPr="003D0D95">
        <w:rPr>
          <w:sz w:val="22"/>
          <w:szCs w:val="22"/>
        </w:rPr>
        <w:t>Объекте</w:t>
      </w:r>
      <w:r w:rsidR="000B50D8" w:rsidRPr="003D0D95">
        <w:rPr>
          <w:sz w:val="22"/>
          <w:szCs w:val="22"/>
        </w:rPr>
        <w:t xml:space="preserve"> </w:t>
      </w:r>
      <w:r w:rsidRPr="003D0D95">
        <w:rPr>
          <w:sz w:val="22"/>
          <w:szCs w:val="22"/>
        </w:rPr>
        <w:t xml:space="preserve">по </w:t>
      </w:r>
      <w:r w:rsidR="008206EB" w:rsidRPr="003D0D95">
        <w:rPr>
          <w:sz w:val="22"/>
          <w:szCs w:val="22"/>
        </w:rPr>
        <w:t>Д</w:t>
      </w:r>
      <w:r w:rsidRPr="003D0D95">
        <w:rPr>
          <w:sz w:val="22"/>
          <w:szCs w:val="22"/>
        </w:rPr>
        <w:t>оговор</w:t>
      </w:r>
      <w:r w:rsidR="000B50D8" w:rsidRPr="003D0D95">
        <w:rPr>
          <w:sz w:val="22"/>
          <w:szCs w:val="22"/>
        </w:rPr>
        <w:t>у</w:t>
      </w:r>
      <w:r w:rsidRPr="003D0D95">
        <w:rPr>
          <w:sz w:val="22"/>
          <w:szCs w:val="22"/>
        </w:rPr>
        <w:t xml:space="preserve"> </w:t>
      </w:r>
      <w:r w:rsidR="0028403C" w:rsidRPr="003D0D95">
        <w:rPr>
          <w:sz w:val="22"/>
          <w:szCs w:val="22"/>
        </w:rPr>
        <w:t>подряда</w:t>
      </w:r>
      <w:r w:rsidR="00F65960" w:rsidRPr="003D0D95">
        <w:rPr>
          <w:sz w:val="22"/>
          <w:szCs w:val="22"/>
        </w:rPr>
        <w:t xml:space="preserve"> </w:t>
      </w:r>
      <w:r w:rsidRPr="003D0D95">
        <w:rPr>
          <w:sz w:val="22"/>
          <w:szCs w:val="22"/>
        </w:rPr>
        <w:t>№</w:t>
      </w:r>
      <w:r w:rsidR="001F62DC" w:rsidRPr="003D0D95">
        <w:rPr>
          <w:sz w:val="22"/>
          <w:szCs w:val="22"/>
        </w:rPr>
        <w:t xml:space="preserve"> _</w:t>
      </w:r>
      <w:r w:rsidR="000B50D8" w:rsidRPr="003D0D95">
        <w:rPr>
          <w:sz w:val="22"/>
          <w:szCs w:val="22"/>
        </w:rPr>
        <w:t>_______</w:t>
      </w:r>
      <w:r w:rsidR="002400A7" w:rsidRPr="003D0D95">
        <w:rPr>
          <w:sz w:val="22"/>
          <w:szCs w:val="22"/>
        </w:rPr>
        <w:t>_________</w:t>
      </w:r>
      <w:r w:rsidR="000B50D8" w:rsidRPr="003D0D95">
        <w:rPr>
          <w:sz w:val="22"/>
          <w:szCs w:val="22"/>
        </w:rPr>
        <w:t xml:space="preserve"> о</w:t>
      </w:r>
      <w:r w:rsidRPr="003D0D95">
        <w:rPr>
          <w:sz w:val="22"/>
          <w:szCs w:val="22"/>
        </w:rPr>
        <w:t xml:space="preserve">т </w:t>
      </w:r>
      <w:r w:rsidR="001F62DC" w:rsidRPr="003D0D95">
        <w:rPr>
          <w:sz w:val="22"/>
          <w:szCs w:val="22"/>
        </w:rPr>
        <w:t>«___</w:t>
      </w:r>
      <w:r w:rsidR="0028403C" w:rsidRPr="003D0D95">
        <w:rPr>
          <w:sz w:val="22"/>
          <w:szCs w:val="22"/>
        </w:rPr>
        <w:t>_</w:t>
      </w:r>
      <w:r w:rsidR="001F62DC" w:rsidRPr="003D0D95">
        <w:rPr>
          <w:sz w:val="22"/>
          <w:szCs w:val="22"/>
        </w:rPr>
        <w:t>»</w:t>
      </w:r>
      <w:r w:rsidR="002400A7" w:rsidRPr="003D0D95">
        <w:rPr>
          <w:sz w:val="22"/>
          <w:szCs w:val="22"/>
        </w:rPr>
        <w:t xml:space="preserve"> </w:t>
      </w:r>
      <w:r w:rsidR="001F62DC" w:rsidRPr="003D0D95">
        <w:rPr>
          <w:sz w:val="22"/>
          <w:szCs w:val="22"/>
        </w:rPr>
        <w:t>_</w:t>
      </w:r>
      <w:r w:rsidR="000B50D8" w:rsidRPr="003D0D95">
        <w:rPr>
          <w:sz w:val="22"/>
          <w:szCs w:val="22"/>
        </w:rPr>
        <w:t>_____</w:t>
      </w:r>
      <w:r w:rsidR="0028403C" w:rsidRPr="003D0D95">
        <w:rPr>
          <w:sz w:val="22"/>
          <w:szCs w:val="22"/>
        </w:rPr>
        <w:t xml:space="preserve">_________ </w:t>
      </w:r>
      <w:r w:rsidR="008206EB" w:rsidRPr="003D0D95">
        <w:rPr>
          <w:sz w:val="22"/>
          <w:szCs w:val="22"/>
        </w:rPr>
        <w:t>20_</w:t>
      </w:r>
      <w:r w:rsidR="0028403C" w:rsidRPr="003D0D95">
        <w:rPr>
          <w:sz w:val="22"/>
          <w:szCs w:val="22"/>
        </w:rPr>
        <w:t>__</w:t>
      </w:r>
      <w:r w:rsidR="00FD4BA6" w:rsidRPr="003D0D95">
        <w:rPr>
          <w:sz w:val="22"/>
          <w:szCs w:val="22"/>
        </w:rPr>
        <w:t xml:space="preserve"> г.</w:t>
      </w:r>
    </w:p>
    <w:p w14:paraId="4FAAF0B2" w14:textId="77777777" w:rsidR="00807A44" w:rsidRPr="003D0D95" w:rsidRDefault="00807A44" w:rsidP="00DF2BA2">
      <w:pPr>
        <w:rPr>
          <w:sz w:val="22"/>
          <w:szCs w:val="22"/>
        </w:rPr>
      </w:pPr>
    </w:p>
    <w:p w14:paraId="6BE0CC62" w14:textId="77777777" w:rsidR="00807A44" w:rsidRPr="003D0D95" w:rsidRDefault="00807A44" w:rsidP="00DF2BA2">
      <w:pPr>
        <w:rPr>
          <w:sz w:val="22"/>
          <w:szCs w:val="22"/>
        </w:rPr>
      </w:pPr>
      <w:r w:rsidRPr="003D0D95">
        <w:rPr>
          <w:sz w:val="22"/>
          <w:szCs w:val="22"/>
        </w:rPr>
        <w:t>Приложение: 1. Перечень передаваемой документации.</w:t>
      </w:r>
    </w:p>
    <w:p w14:paraId="2A0DAA3D" w14:textId="77777777" w:rsidR="006753DB" w:rsidRPr="003D0D95" w:rsidRDefault="006753DB" w:rsidP="00DF2BA2">
      <w:pPr>
        <w:rPr>
          <w:sz w:val="22"/>
          <w:szCs w:val="22"/>
        </w:rPr>
      </w:pPr>
    </w:p>
    <w:p w14:paraId="239C3879" w14:textId="5E19CB1D" w:rsidR="00807A44" w:rsidRPr="003D0D95" w:rsidRDefault="00807A44" w:rsidP="00DF2BA2">
      <w:pPr>
        <w:rPr>
          <w:sz w:val="22"/>
          <w:szCs w:val="22"/>
        </w:rPr>
      </w:pPr>
      <w:r w:rsidRPr="003D0D95">
        <w:rPr>
          <w:sz w:val="22"/>
          <w:szCs w:val="22"/>
        </w:rPr>
        <w:t xml:space="preserve">Представитель </w:t>
      </w:r>
      <w:r w:rsidR="00501D92" w:rsidRPr="003D0D95">
        <w:rPr>
          <w:sz w:val="22"/>
          <w:szCs w:val="22"/>
        </w:rPr>
        <w:t>П</w:t>
      </w:r>
      <w:r w:rsidR="00F65960" w:rsidRPr="003D0D95">
        <w:rPr>
          <w:sz w:val="22"/>
          <w:szCs w:val="22"/>
        </w:rPr>
        <w:t>одряд</w:t>
      </w:r>
      <w:r w:rsidR="00715168" w:rsidRPr="003D0D95">
        <w:rPr>
          <w:sz w:val="22"/>
          <w:szCs w:val="22"/>
        </w:rPr>
        <w:t>чика</w:t>
      </w:r>
      <w:r w:rsidR="000B50D8" w:rsidRPr="003D0D95">
        <w:rPr>
          <w:sz w:val="22"/>
          <w:szCs w:val="22"/>
        </w:rPr>
        <w:t xml:space="preserve"> </w:t>
      </w:r>
      <w:r w:rsidR="000B50D8" w:rsidRPr="003D0D95">
        <w:rPr>
          <w:sz w:val="22"/>
          <w:szCs w:val="22"/>
        </w:rPr>
        <w:tab/>
      </w:r>
      <w:r w:rsidRPr="003D0D95">
        <w:rPr>
          <w:sz w:val="22"/>
          <w:szCs w:val="22"/>
        </w:rPr>
        <w:t>______________________</w:t>
      </w:r>
    </w:p>
    <w:p w14:paraId="3B2F35AD" w14:textId="77777777" w:rsidR="00807A44" w:rsidRPr="003D0D95" w:rsidRDefault="00807A44" w:rsidP="000B50D8">
      <w:pPr>
        <w:ind w:left="3540" w:firstLine="708"/>
        <w:rPr>
          <w:sz w:val="22"/>
          <w:szCs w:val="22"/>
        </w:rPr>
      </w:pPr>
      <w:r w:rsidRPr="003D0D95">
        <w:rPr>
          <w:sz w:val="22"/>
          <w:szCs w:val="22"/>
        </w:rPr>
        <w:t>(подпись)</w:t>
      </w:r>
    </w:p>
    <w:p w14:paraId="1D2AFEC6" w14:textId="77777777" w:rsidR="00F42141" w:rsidRPr="003D0D95" w:rsidRDefault="00F42141" w:rsidP="00F42141">
      <w:pPr>
        <w:ind w:left="4956" w:firstLine="708"/>
        <w:rPr>
          <w:sz w:val="22"/>
          <w:szCs w:val="22"/>
        </w:rPr>
      </w:pPr>
    </w:p>
    <w:p w14:paraId="157CAC01" w14:textId="77777777" w:rsidR="00807A44" w:rsidRPr="003D0D95" w:rsidRDefault="00807A44" w:rsidP="00807A44">
      <w:pPr>
        <w:rPr>
          <w:sz w:val="22"/>
          <w:szCs w:val="22"/>
        </w:rPr>
      </w:pPr>
      <w:r w:rsidRPr="003D0D95">
        <w:rPr>
          <w:sz w:val="22"/>
          <w:szCs w:val="22"/>
        </w:rPr>
        <w:t>Представител</w:t>
      </w:r>
      <w:r w:rsidR="00FD4BA6" w:rsidRPr="003D0D95">
        <w:rPr>
          <w:sz w:val="22"/>
          <w:szCs w:val="22"/>
        </w:rPr>
        <w:t>и</w:t>
      </w:r>
      <w:r w:rsidRPr="003D0D95">
        <w:rPr>
          <w:sz w:val="22"/>
          <w:szCs w:val="22"/>
        </w:rPr>
        <w:t xml:space="preserve"> </w:t>
      </w:r>
      <w:r w:rsidR="00501D92" w:rsidRPr="003D0D95">
        <w:rPr>
          <w:sz w:val="22"/>
          <w:szCs w:val="22"/>
        </w:rPr>
        <w:t>Субп</w:t>
      </w:r>
      <w:r w:rsidRPr="003D0D95">
        <w:rPr>
          <w:sz w:val="22"/>
          <w:szCs w:val="22"/>
        </w:rPr>
        <w:t>одрядчика</w:t>
      </w:r>
      <w:r w:rsidRPr="003D0D95">
        <w:rPr>
          <w:sz w:val="22"/>
          <w:szCs w:val="22"/>
        </w:rPr>
        <w:tab/>
        <w:t>______________________</w:t>
      </w:r>
    </w:p>
    <w:p w14:paraId="6ADF4D12" w14:textId="77777777" w:rsidR="00807A44" w:rsidRPr="003D0D95" w:rsidRDefault="00807A44" w:rsidP="000B50D8">
      <w:pPr>
        <w:ind w:left="3540" w:firstLine="708"/>
        <w:rPr>
          <w:sz w:val="22"/>
          <w:szCs w:val="22"/>
        </w:rPr>
      </w:pPr>
      <w:r w:rsidRPr="003D0D95">
        <w:rPr>
          <w:sz w:val="22"/>
          <w:szCs w:val="22"/>
        </w:rPr>
        <w:t>(подпись)</w:t>
      </w:r>
    </w:p>
    <w:p w14:paraId="0B76148F" w14:textId="77777777" w:rsidR="005F4448" w:rsidRPr="003D0D95" w:rsidRDefault="005F4448" w:rsidP="000B50D8">
      <w:pPr>
        <w:ind w:left="3540" w:firstLine="708"/>
        <w:rPr>
          <w:sz w:val="22"/>
          <w:szCs w:val="22"/>
        </w:rPr>
      </w:pPr>
    </w:p>
    <w:p w14:paraId="38078867" w14:textId="77777777" w:rsidR="003D0D95" w:rsidRDefault="003D0D95" w:rsidP="009D27C9">
      <w:pPr>
        <w:rPr>
          <w:sz w:val="22"/>
          <w:szCs w:val="22"/>
        </w:rPr>
      </w:pPr>
    </w:p>
    <w:p w14:paraId="7156DFF1" w14:textId="2CEF5DDD" w:rsidR="00807A44" w:rsidRPr="003D0D95" w:rsidRDefault="00BC6033" w:rsidP="009D27C9">
      <w:pPr>
        <w:rPr>
          <w:b/>
          <w:sz w:val="22"/>
          <w:szCs w:val="22"/>
        </w:rPr>
      </w:pPr>
      <w:r w:rsidRPr="003D0D95">
        <w:rPr>
          <w:b/>
          <w:sz w:val="22"/>
          <w:szCs w:val="22"/>
        </w:rPr>
        <w:t>Форма согласована</w:t>
      </w:r>
      <w:r w:rsidR="003D0D95" w:rsidRPr="003D0D95">
        <w:rPr>
          <w:b/>
          <w:sz w:val="22"/>
          <w:szCs w:val="22"/>
        </w:rPr>
        <w:t>:</w:t>
      </w:r>
    </w:p>
    <w:tbl>
      <w:tblPr>
        <w:tblW w:w="0" w:type="auto"/>
        <w:tblInd w:w="142" w:type="dxa"/>
        <w:tblLayout w:type="fixed"/>
        <w:tblLook w:val="0000" w:firstRow="0" w:lastRow="0" w:firstColumn="0" w:lastColumn="0" w:noHBand="0" w:noVBand="0"/>
      </w:tblPr>
      <w:tblGrid>
        <w:gridCol w:w="4536"/>
        <w:gridCol w:w="5069"/>
      </w:tblGrid>
      <w:tr w:rsidR="003D0D95" w:rsidRPr="00945A58" w14:paraId="68D6B467" w14:textId="77777777" w:rsidTr="00536038">
        <w:tc>
          <w:tcPr>
            <w:tcW w:w="4536" w:type="dxa"/>
            <w:shd w:val="clear" w:color="auto" w:fill="auto"/>
          </w:tcPr>
          <w:p w14:paraId="18F7378C" w14:textId="77777777" w:rsidR="003D0D95" w:rsidRPr="00945A58" w:rsidRDefault="003D0D95" w:rsidP="00536038">
            <w:pPr>
              <w:widowControl w:val="0"/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>Подрядчик:</w:t>
            </w:r>
          </w:p>
          <w:p w14:paraId="5F1AC355" w14:textId="48B59E94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>ООО «</w:t>
            </w:r>
            <w:bookmarkStart w:id="0" w:name="_GoBack"/>
            <w:bookmarkEnd w:id="0"/>
            <w:r w:rsidRPr="00945A58">
              <w:rPr>
                <w:b/>
                <w:sz w:val="22"/>
                <w:szCs w:val="22"/>
              </w:rPr>
              <w:t>ВИС</w:t>
            </w:r>
            <w:r w:rsidR="00FA1390">
              <w:rPr>
                <w:b/>
                <w:sz w:val="22"/>
                <w:szCs w:val="22"/>
              </w:rPr>
              <w:t xml:space="preserve"> Строй</w:t>
            </w:r>
            <w:r w:rsidRPr="00945A58">
              <w:rPr>
                <w:b/>
                <w:sz w:val="22"/>
                <w:szCs w:val="22"/>
              </w:rPr>
              <w:t xml:space="preserve">» </w:t>
            </w:r>
          </w:p>
          <w:p w14:paraId="20C48D0A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</w:p>
          <w:p w14:paraId="2F638775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>Генеральный директор</w:t>
            </w:r>
          </w:p>
          <w:p w14:paraId="185070A4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</w:p>
          <w:p w14:paraId="60FE14F3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</w:p>
          <w:p w14:paraId="0E769229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sz w:val="22"/>
                <w:szCs w:val="22"/>
              </w:rPr>
              <w:t xml:space="preserve">_____________________ </w:t>
            </w:r>
            <w:r w:rsidRPr="00945A58">
              <w:rPr>
                <w:b/>
                <w:sz w:val="22"/>
                <w:szCs w:val="22"/>
              </w:rPr>
              <w:t>/С.С. Юдин/</w:t>
            </w:r>
          </w:p>
          <w:p w14:paraId="75D1E73D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069" w:type="dxa"/>
            <w:shd w:val="clear" w:color="auto" w:fill="auto"/>
          </w:tcPr>
          <w:p w14:paraId="10A0FFC8" w14:textId="77777777" w:rsidR="003D0D95" w:rsidRPr="00945A58" w:rsidRDefault="003D0D95" w:rsidP="00536038">
            <w:pPr>
              <w:widowControl w:val="0"/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>Субподрядчик:</w:t>
            </w:r>
          </w:p>
          <w:p w14:paraId="0B814F6F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  <w:r w:rsidRPr="00945A58">
              <w:rPr>
                <w:b/>
                <w:bCs/>
                <w:sz w:val="22"/>
                <w:szCs w:val="22"/>
              </w:rPr>
              <w:t>ООО «______________»</w:t>
            </w:r>
          </w:p>
          <w:p w14:paraId="7AD11C81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b/>
                <w:bCs/>
                <w:sz w:val="22"/>
                <w:szCs w:val="22"/>
              </w:rPr>
            </w:pPr>
          </w:p>
          <w:p w14:paraId="433F7022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  <w:r w:rsidRPr="00945A58">
              <w:rPr>
                <w:b/>
                <w:bCs/>
                <w:sz w:val="22"/>
                <w:szCs w:val="22"/>
              </w:rPr>
              <w:t>________________</w:t>
            </w:r>
          </w:p>
          <w:p w14:paraId="73BD9826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</w:p>
          <w:p w14:paraId="4B82D4CD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</w:p>
          <w:p w14:paraId="752AA4FF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b/>
                <w:sz w:val="22"/>
                <w:szCs w:val="22"/>
              </w:rPr>
            </w:pPr>
            <w:r w:rsidRPr="00945A58">
              <w:rPr>
                <w:bCs/>
                <w:sz w:val="22"/>
                <w:szCs w:val="22"/>
              </w:rPr>
              <w:t>___________________</w:t>
            </w:r>
            <w:r w:rsidRPr="00945A58">
              <w:rPr>
                <w:b/>
                <w:sz w:val="22"/>
                <w:szCs w:val="22"/>
              </w:rPr>
              <w:t xml:space="preserve"> /__________________/</w:t>
            </w:r>
          </w:p>
          <w:p w14:paraId="0008B364" w14:textId="77777777" w:rsidR="003D0D95" w:rsidRPr="00945A58" w:rsidRDefault="003D0D95" w:rsidP="00536038">
            <w:pPr>
              <w:tabs>
                <w:tab w:val="left" w:pos="567"/>
              </w:tabs>
              <w:ind w:left="-108"/>
              <w:rPr>
                <w:sz w:val="22"/>
                <w:szCs w:val="22"/>
              </w:rPr>
            </w:pPr>
            <w:r w:rsidRPr="00945A58">
              <w:rPr>
                <w:b/>
                <w:sz w:val="22"/>
                <w:szCs w:val="22"/>
              </w:rPr>
              <w:t>м.п.</w:t>
            </w:r>
          </w:p>
        </w:tc>
      </w:tr>
    </w:tbl>
    <w:p w14:paraId="1408B408" w14:textId="77777777" w:rsidR="003D0D95" w:rsidRPr="003D0D95" w:rsidRDefault="003D0D95" w:rsidP="009D27C9">
      <w:pPr>
        <w:rPr>
          <w:sz w:val="22"/>
          <w:szCs w:val="22"/>
        </w:rPr>
      </w:pPr>
    </w:p>
    <w:sectPr w:rsidR="003D0D95" w:rsidRPr="003D0D95" w:rsidSect="0088629C">
      <w:pgSz w:w="11906" w:h="16838"/>
      <w:pgMar w:top="567" w:right="849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E3881"/>
    <w:multiLevelType w:val="multilevel"/>
    <w:tmpl w:val="D48EEAC6"/>
    <w:lvl w:ilvl="0">
      <w:start w:val="1"/>
      <w:numFmt w:val="decimal"/>
      <w:pStyle w:val="2-"/>
      <w:suff w:val="space"/>
      <w:lvlText w:val="Глава %1"/>
      <w:lvlJc w:val="left"/>
      <w:rPr>
        <w:rFonts w:hint="default"/>
        <w:b/>
        <w:i w:val="0"/>
        <w:caps w:val="0"/>
        <w:strike w:val="0"/>
        <w:dstrike w:val="0"/>
        <w:vanish w:val="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Restart w:val="0"/>
      <w:pStyle w:val="Alex2"/>
      <w:suff w:val="nothing"/>
      <w:lvlText w:val="1.1. "/>
      <w:lvlJc w:val="left"/>
      <w:pPr>
        <w:ind w:left="709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1" w15:restartNumberingAfterBreak="0">
    <w:nsid w:val="1B9B4942"/>
    <w:multiLevelType w:val="multilevel"/>
    <w:tmpl w:val="559A4FB4"/>
    <w:lvl w:ilvl="0">
      <w:start w:val="1"/>
      <w:numFmt w:val="decimal"/>
      <w:pStyle w:val="1"/>
      <w:suff w:val="space"/>
      <w:lvlText w:val="Глава 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42184D3E"/>
    <w:multiLevelType w:val="hybridMultilevel"/>
    <w:tmpl w:val="28D26278"/>
    <w:lvl w:ilvl="0" w:tplc="2B8051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68D4167"/>
    <w:multiLevelType w:val="multilevel"/>
    <w:tmpl w:val="2D768C7E"/>
    <w:lvl w:ilvl="0">
      <w:start w:val="1"/>
      <w:numFmt w:val="decimal"/>
      <w:pStyle w:val="ALEX1"/>
      <w:suff w:val="space"/>
      <w:lvlText w:val="Глава %1.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7FAD70B2"/>
    <w:multiLevelType w:val="multilevel"/>
    <w:tmpl w:val="B8123C2A"/>
    <w:lvl w:ilvl="0">
      <w:start w:val="1"/>
      <w:numFmt w:val="decimal"/>
      <w:suff w:val="space"/>
      <w:lvlText w:val="Глава 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4"/>
  </w:num>
  <w:num w:numId="4">
    <w:abstractNumId w:val="3"/>
  </w:num>
  <w:num w:numId="5">
    <w:abstractNumId w:val="0"/>
  </w:num>
  <w:num w:numId="6">
    <w:abstractNumId w:val="3"/>
  </w:num>
  <w:num w:numId="7">
    <w:abstractNumId w:val="0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BA2"/>
    <w:rsid w:val="00000364"/>
    <w:rsid w:val="00000BAE"/>
    <w:rsid w:val="00001CA3"/>
    <w:rsid w:val="00002777"/>
    <w:rsid w:val="00004566"/>
    <w:rsid w:val="00005792"/>
    <w:rsid w:val="00005E95"/>
    <w:rsid w:val="0000651F"/>
    <w:rsid w:val="00006758"/>
    <w:rsid w:val="00007D25"/>
    <w:rsid w:val="00010807"/>
    <w:rsid w:val="00010E48"/>
    <w:rsid w:val="000117B9"/>
    <w:rsid w:val="00011CF1"/>
    <w:rsid w:val="000129CC"/>
    <w:rsid w:val="00012F03"/>
    <w:rsid w:val="0001465C"/>
    <w:rsid w:val="000158AE"/>
    <w:rsid w:val="00015F04"/>
    <w:rsid w:val="00017360"/>
    <w:rsid w:val="000219BC"/>
    <w:rsid w:val="00021A85"/>
    <w:rsid w:val="000224F8"/>
    <w:rsid w:val="00023F1A"/>
    <w:rsid w:val="00024658"/>
    <w:rsid w:val="00024FAC"/>
    <w:rsid w:val="0002522D"/>
    <w:rsid w:val="00025EE4"/>
    <w:rsid w:val="000264B6"/>
    <w:rsid w:val="00026E02"/>
    <w:rsid w:val="00027D2C"/>
    <w:rsid w:val="0003171D"/>
    <w:rsid w:val="00033271"/>
    <w:rsid w:val="0003412E"/>
    <w:rsid w:val="000342C8"/>
    <w:rsid w:val="000345E0"/>
    <w:rsid w:val="000348D4"/>
    <w:rsid w:val="000361F2"/>
    <w:rsid w:val="000363FC"/>
    <w:rsid w:val="00036927"/>
    <w:rsid w:val="00036DFC"/>
    <w:rsid w:val="00037D0B"/>
    <w:rsid w:val="00040FA8"/>
    <w:rsid w:val="00041645"/>
    <w:rsid w:val="0004220C"/>
    <w:rsid w:val="00044397"/>
    <w:rsid w:val="0004464C"/>
    <w:rsid w:val="00044DCD"/>
    <w:rsid w:val="000450C9"/>
    <w:rsid w:val="00045785"/>
    <w:rsid w:val="00045CC6"/>
    <w:rsid w:val="00045DBD"/>
    <w:rsid w:val="000469EF"/>
    <w:rsid w:val="00046D1B"/>
    <w:rsid w:val="000476B5"/>
    <w:rsid w:val="00047EC5"/>
    <w:rsid w:val="00050000"/>
    <w:rsid w:val="0005097A"/>
    <w:rsid w:val="0005272A"/>
    <w:rsid w:val="00052BDF"/>
    <w:rsid w:val="00052F96"/>
    <w:rsid w:val="00055E6E"/>
    <w:rsid w:val="00056089"/>
    <w:rsid w:val="00056421"/>
    <w:rsid w:val="00056E21"/>
    <w:rsid w:val="000574F6"/>
    <w:rsid w:val="0005796E"/>
    <w:rsid w:val="0006144A"/>
    <w:rsid w:val="000619B3"/>
    <w:rsid w:val="00061FFF"/>
    <w:rsid w:val="00062163"/>
    <w:rsid w:val="000639EC"/>
    <w:rsid w:val="00063E85"/>
    <w:rsid w:val="00064859"/>
    <w:rsid w:val="00066E47"/>
    <w:rsid w:val="000672B0"/>
    <w:rsid w:val="0006731B"/>
    <w:rsid w:val="000676B3"/>
    <w:rsid w:val="000677F9"/>
    <w:rsid w:val="00067D45"/>
    <w:rsid w:val="000701C8"/>
    <w:rsid w:val="00070859"/>
    <w:rsid w:val="00070961"/>
    <w:rsid w:val="00070FBC"/>
    <w:rsid w:val="00071487"/>
    <w:rsid w:val="00071603"/>
    <w:rsid w:val="000723BA"/>
    <w:rsid w:val="0007303D"/>
    <w:rsid w:val="0007536B"/>
    <w:rsid w:val="00075F80"/>
    <w:rsid w:val="00076483"/>
    <w:rsid w:val="00076655"/>
    <w:rsid w:val="0008064D"/>
    <w:rsid w:val="00080696"/>
    <w:rsid w:val="000806B6"/>
    <w:rsid w:val="00081D58"/>
    <w:rsid w:val="00081F2C"/>
    <w:rsid w:val="0008395D"/>
    <w:rsid w:val="000840BC"/>
    <w:rsid w:val="0008481E"/>
    <w:rsid w:val="00084EF3"/>
    <w:rsid w:val="00086765"/>
    <w:rsid w:val="000870AF"/>
    <w:rsid w:val="000876BB"/>
    <w:rsid w:val="00091704"/>
    <w:rsid w:val="00091870"/>
    <w:rsid w:val="000919E6"/>
    <w:rsid w:val="00091C95"/>
    <w:rsid w:val="00091F54"/>
    <w:rsid w:val="00091F65"/>
    <w:rsid w:val="00092BEA"/>
    <w:rsid w:val="000935BC"/>
    <w:rsid w:val="0009508F"/>
    <w:rsid w:val="00095C63"/>
    <w:rsid w:val="00096A4D"/>
    <w:rsid w:val="0009717E"/>
    <w:rsid w:val="00097F19"/>
    <w:rsid w:val="000A08C7"/>
    <w:rsid w:val="000A1205"/>
    <w:rsid w:val="000A25E0"/>
    <w:rsid w:val="000A2642"/>
    <w:rsid w:val="000A3107"/>
    <w:rsid w:val="000A4E0A"/>
    <w:rsid w:val="000A6AD9"/>
    <w:rsid w:val="000A71EF"/>
    <w:rsid w:val="000A760B"/>
    <w:rsid w:val="000B009C"/>
    <w:rsid w:val="000B03B4"/>
    <w:rsid w:val="000B2BC0"/>
    <w:rsid w:val="000B4734"/>
    <w:rsid w:val="000B4DA0"/>
    <w:rsid w:val="000B50D8"/>
    <w:rsid w:val="000B6227"/>
    <w:rsid w:val="000B71D6"/>
    <w:rsid w:val="000B7939"/>
    <w:rsid w:val="000B7BCB"/>
    <w:rsid w:val="000B7ED0"/>
    <w:rsid w:val="000C0276"/>
    <w:rsid w:val="000C0546"/>
    <w:rsid w:val="000C2A71"/>
    <w:rsid w:val="000C32F0"/>
    <w:rsid w:val="000C3C40"/>
    <w:rsid w:val="000C3FEC"/>
    <w:rsid w:val="000C4F79"/>
    <w:rsid w:val="000C647A"/>
    <w:rsid w:val="000C6B90"/>
    <w:rsid w:val="000C6F17"/>
    <w:rsid w:val="000C7366"/>
    <w:rsid w:val="000C762F"/>
    <w:rsid w:val="000C7663"/>
    <w:rsid w:val="000C774F"/>
    <w:rsid w:val="000D0921"/>
    <w:rsid w:val="000D19BD"/>
    <w:rsid w:val="000D26F2"/>
    <w:rsid w:val="000D3268"/>
    <w:rsid w:val="000D4454"/>
    <w:rsid w:val="000D5B11"/>
    <w:rsid w:val="000D7121"/>
    <w:rsid w:val="000D7A25"/>
    <w:rsid w:val="000D7BEA"/>
    <w:rsid w:val="000E06CC"/>
    <w:rsid w:val="000E0986"/>
    <w:rsid w:val="000E0D88"/>
    <w:rsid w:val="000E2559"/>
    <w:rsid w:val="000E2616"/>
    <w:rsid w:val="000E26A5"/>
    <w:rsid w:val="000E2A10"/>
    <w:rsid w:val="000E3203"/>
    <w:rsid w:val="000E44C2"/>
    <w:rsid w:val="000E46A1"/>
    <w:rsid w:val="000E4F7E"/>
    <w:rsid w:val="000E557E"/>
    <w:rsid w:val="000E5B12"/>
    <w:rsid w:val="000E67C8"/>
    <w:rsid w:val="000E7794"/>
    <w:rsid w:val="000F017A"/>
    <w:rsid w:val="000F0287"/>
    <w:rsid w:val="000F03CF"/>
    <w:rsid w:val="000F0C6D"/>
    <w:rsid w:val="000F2040"/>
    <w:rsid w:val="000F22D9"/>
    <w:rsid w:val="000F3DA6"/>
    <w:rsid w:val="000F4775"/>
    <w:rsid w:val="000F4856"/>
    <w:rsid w:val="000F48FD"/>
    <w:rsid w:val="000F5C35"/>
    <w:rsid w:val="000F61EE"/>
    <w:rsid w:val="000F628E"/>
    <w:rsid w:val="000F6977"/>
    <w:rsid w:val="000F6B64"/>
    <w:rsid w:val="000F7A50"/>
    <w:rsid w:val="00100ABE"/>
    <w:rsid w:val="0010152A"/>
    <w:rsid w:val="001021B7"/>
    <w:rsid w:val="00105293"/>
    <w:rsid w:val="00105B3F"/>
    <w:rsid w:val="0010637B"/>
    <w:rsid w:val="00110411"/>
    <w:rsid w:val="001111BF"/>
    <w:rsid w:val="00111349"/>
    <w:rsid w:val="001130DD"/>
    <w:rsid w:val="001136E9"/>
    <w:rsid w:val="001137BD"/>
    <w:rsid w:val="00113B23"/>
    <w:rsid w:val="001147E4"/>
    <w:rsid w:val="00116B03"/>
    <w:rsid w:val="001200AF"/>
    <w:rsid w:val="00122B12"/>
    <w:rsid w:val="0012307A"/>
    <w:rsid w:val="00123993"/>
    <w:rsid w:val="00123B38"/>
    <w:rsid w:val="001245A5"/>
    <w:rsid w:val="00124965"/>
    <w:rsid w:val="00124ED5"/>
    <w:rsid w:val="00125145"/>
    <w:rsid w:val="00125169"/>
    <w:rsid w:val="0012577E"/>
    <w:rsid w:val="00125A3A"/>
    <w:rsid w:val="00126502"/>
    <w:rsid w:val="0012765E"/>
    <w:rsid w:val="00130451"/>
    <w:rsid w:val="001309C0"/>
    <w:rsid w:val="00130F2D"/>
    <w:rsid w:val="00130F46"/>
    <w:rsid w:val="00131227"/>
    <w:rsid w:val="00132140"/>
    <w:rsid w:val="001321F6"/>
    <w:rsid w:val="001350C5"/>
    <w:rsid w:val="00135593"/>
    <w:rsid w:val="00136268"/>
    <w:rsid w:val="00136363"/>
    <w:rsid w:val="001368D9"/>
    <w:rsid w:val="00137506"/>
    <w:rsid w:val="00137826"/>
    <w:rsid w:val="00141B8E"/>
    <w:rsid w:val="00142394"/>
    <w:rsid w:val="00142A61"/>
    <w:rsid w:val="00143329"/>
    <w:rsid w:val="0014453A"/>
    <w:rsid w:val="00145432"/>
    <w:rsid w:val="00145AC9"/>
    <w:rsid w:val="00146FB1"/>
    <w:rsid w:val="00151347"/>
    <w:rsid w:val="001516FD"/>
    <w:rsid w:val="00152264"/>
    <w:rsid w:val="0015278E"/>
    <w:rsid w:val="0015354E"/>
    <w:rsid w:val="00155F86"/>
    <w:rsid w:val="00156A54"/>
    <w:rsid w:val="00157164"/>
    <w:rsid w:val="00160A74"/>
    <w:rsid w:val="00161E5B"/>
    <w:rsid w:val="00162AFD"/>
    <w:rsid w:val="00162EE0"/>
    <w:rsid w:val="00163242"/>
    <w:rsid w:val="0016361C"/>
    <w:rsid w:val="00163A4D"/>
    <w:rsid w:val="00165799"/>
    <w:rsid w:val="00166574"/>
    <w:rsid w:val="00166DA1"/>
    <w:rsid w:val="00166EF1"/>
    <w:rsid w:val="00167670"/>
    <w:rsid w:val="0017018A"/>
    <w:rsid w:val="00170CF9"/>
    <w:rsid w:val="001732A8"/>
    <w:rsid w:val="00173D18"/>
    <w:rsid w:val="001756C0"/>
    <w:rsid w:val="00176E77"/>
    <w:rsid w:val="00176F54"/>
    <w:rsid w:val="001773D9"/>
    <w:rsid w:val="00177596"/>
    <w:rsid w:val="001802A9"/>
    <w:rsid w:val="001803ED"/>
    <w:rsid w:val="0018163D"/>
    <w:rsid w:val="001822ED"/>
    <w:rsid w:val="00183283"/>
    <w:rsid w:val="001833E5"/>
    <w:rsid w:val="00183464"/>
    <w:rsid w:val="00183CD6"/>
    <w:rsid w:val="00183E92"/>
    <w:rsid w:val="001842D8"/>
    <w:rsid w:val="0018459B"/>
    <w:rsid w:val="00184A3C"/>
    <w:rsid w:val="00184CBE"/>
    <w:rsid w:val="00185371"/>
    <w:rsid w:val="001853FE"/>
    <w:rsid w:val="00186637"/>
    <w:rsid w:val="00186A31"/>
    <w:rsid w:val="00186CF8"/>
    <w:rsid w:val="001872DA"/>
    <w:rsid w:val="00190F72"/>
    <w:rsid w:val="00191ABC"/>
    <w:rsid w:val="00191CC0"/>
    <w:rsid w:val="00192114"/>
    <w:rsid w:val="00192298"/>
    <w:rsid w:val="00192780"/>
    <w:rsid w:val="00193921"/>
    <w:rsid w:val="0019406B"/>
    <w:rsid w:val="0019463C"/>
    <w:rsid w:val="00196833"/>
    <w:rsid w:val="001A052B"/>
    <w:rsid w:val="001A0569"/>
    <w:rsid w:val="001A0948"/>
    <w:rsid w:val="001A1088"/>
    <w:rsid w:val="001A2D13"/>
    <w:rsid w:val="001A37B6"/>
    <w:rsid w:val="001A4512"/>
    <w:rsid w:val="001A4C6D"/>
    <w:rsid w:val="001A4D89"/>
    <w:rsid w:val="001A4DC8"/>
    <w:rsid w:val="001A52A4"/>
    <w:rsid w:val="001A57AC"/>
    <w:rsid w:val="001A5D1B"/>
    <w:rsid w:val="001A6B08"/>
    <w:rsid w:val="001A6C29"/>
    <w:rsid w:val="001A7E48"/>
    <w:rsid w:val="001B14F5"/>
    <w:rsid w:val="001B1894"/>
    <w:rsid w:val="001B245B"/>
    <w:rsid w:val="001B3613"/>
    <w:rsid w:val="001B3E40"/>
    <w:rsid w:val="001B59B1"/>
    <w:rsid w:val="001B59D7"/>
    <w:rsid w:val="001B6365"/>
    <w:rsid w:val="001B6664"/>
    <w:rsid w:val="001C0AE9"/>
    <w:rsid w:val="001C1119"/>
    <w:rsid w:val="001C206C"/>
    <w:rsid w:val="001C33FC"/>
    <w:rsid w:val="001C3A4F"/>
    <w:rsid w:val="001C4EB0"/>
    <w:rsid w:val="001C674A"/>
    <w:rsid w:val="001C6D61"/>
    <w:rsid w:val="001C76D3"/>
    <w:rsid w:val="001D002D"/>
    <w:rsid w:val="001D11BC"/>
    <w:rsid w:val="001D1748"/>
    <w:rsid w:val="001D1EC2"/>
    <w:rsid w:val="001D4315"/>
    <w:rsid w:val="001D43A0"/>
    <w:rsid w:val="001D45A6"/>
    <w:rsid w:val="001D57EF"/>
    <w:rsid w:val="001D5DDD"/>
    <w:rsid w:val="001D6282"/>
    <w:rsid w:val="001D6C17"/>
    <w:rsid w:val="001D7CD4"/>
    <w:rsid w:val="001E0A1F"/>
    <w:rsid w:val="001E1256"/>
    <w:rsid w:val="001E3828"/>
    <w:rsid w:val="001E504F"/>
    <w:rsid w:val="001E569E"/>
    <w:rsid w:val="001E6955"/>
    <w:rsid w:val="001E72FE"/>
    <w:rsid w:val="001E7C7B"/>
    <w:rsid w:val="001E7DAC"/>
    <w:rsid w:val="001F0036"/>
    <w:rsid w:val="001F0D81"/>
    <w:rsid w:val="001F1A57"/>
    <w:rsid w:val="001F206C"/>
    <w:rsid w:val="001F3AA1"/>
    <w:rsid w:val="001F48B0"/>
    <w:rsid w:val="001F4F9D"/>
    <w:rsid w:val="001F5B57"/>
    <w:rsid w:val="001F62DC"/>
    <w:rsid w:val="001F6305"/>
    <w:rsid w:val="001F7F8C"/>
    <w:rsid w:val="00200675"/>
    <w:rsid w:val="00200F89"/>
    <w:rsid w:val="00201FAD"/>
    <w:rsid w:val="00203008"/>
    <w:rsid w:val="0020543F"/>
    <w:rsid w:val="0020551E"/>
    <w:rsid w:val="00205725"/>
    <w:rsid w:val="0020588A"/>
    <w:rsid w:val="00205B8B"/>
    <w:rsid w:val="00205CB0"/>
    <w:rsid w:val="00205E75"/>
    <w:rsid w:val="00205F07"/>
    <w:rsid w:val="002073DD"/>
    <w:rsid w:val="00210593"/>
    <w:rsid w:val="00210CC8"/>
    <w:rsid w:val="00211170"/>
    <w:rsid w:val="002114C0"/>
    <w:rsid w:val="00212206"/>
    <w:rsid w:val="00212E87"/>
    <w:rsid w:val="0021337A"/>
    <w:rsid w:val="002137C2"/>
    <w:rsid w:val="002138AB"/>
    <w:rsid w:val="00213942"/>
    <w:rsid w:val="0021595A"/>
    <w:rsid w:val="00215B79"/>
    <w:rsid w:val="00215E46"/>
    <w:rsid w:val="00215EE7"/>
    <w:rsid w:val="00217628"/>
    <w:rsid w:val="00217FA1"/>
    <w:rsid w:val="002208F7"/>
    <w:rsid w:val="0022192A"/>
    <w:rsid w:val="00221ABE"/>
    <w:rsid w:val="00221CAE"/>
    <w:rsid w:val="002228C5"/>
    <w:rsid w:val="00223150"/>
    <w:rsid w:val="002231B2"/>
    <w:rsid w:val="00223B7F"/>
    <w:rsid w:val="0022489C"/>
    <w:rsid w:val="00225AD5"/>
    <w:rsid w:val="00225DD0"/>
    <w:rsid w:val="002260FF"/>
    <w:rsid w:val="002277C8"/>
    <w:rsid w:val="00227C9F"/>
    <w:rsid w:val="0023066C"/>
    <w:rsid w:val="00230890"/>
    <w:rsid w:val="00230CD4"/>
    <w:rsid w:val="00231187"/>
    <w:rsid w:val="002320C9"/>
    <w:rsid w:val="00233036"/>
    <w:rsid w:val="0023348F"/>
    <w:rsid w:val="00233AD2"/>
    <w:rsid w:val="00233EC5"/>
    <w:rsid w:val="002348BE"/>
    <w:rsid w:val="002350B4"/>
    <w:rsid w:val="00237269"/>
    <w:rsid w:val="002400A7"/>
    <w:rsid w:val="00241387"/>
    <w:rsid w:val="00242A04"/>
    <w:rsid w:val="00243124"/>
    <w:rsid w:val="00243880"/>
    <w:rsid w:val="00245129"/>
    <w:rsid w:val="002460D4"/>
    <w:rsid w:val="002463B2"/>
    <w:rsid w:val="002468E8"/>
    <w:rsid w:val="00246B62"/>
    <w:rsid w:val="0024762C"/>
    <w:rsid w:val="002476B7"/>
    <w:rsid w:val="00247828"/>
    <w:rsid w:val="002500EE"/>
    <w:rsid w:val="00250704"/>
    <w:rsid w:val="002510AD"/>
    <w:rsid w:val="00251BDE"/>
    <w:rsid w:val="00251D10"/>
    <w:rsid w:val="00252E6F"/>
    <w:rsid w:val="0025309A"/>
    <w:rsid w:val="002537C5"/>
    <w:rsid w:val="00253BCF"/>
    <w:rsid w:val="0025436E"/>
    <w:rsid w:val="00254873"/>
    <w:rsid w:val="002559CD"/>
    <w:rsid w:val="00255EF8"/>
    <w:rsid w:val="002572F3"/>
    <w:rsid w:val="002577C6"/>
    <w:rsid w:val="00260082"/>
    <w:rsid w:val="00260A6E"/>
    <w:rsid w:val="00260F0A"/>
    <w:rsid w:val="00261275"/>
    <w:rsid w:val="00261299"/>
    <w:rsid w:val="0026235F"/>
    <w:rsid w:val="0026359C"/>
    <w:rsid w:val="002635EE"/>
    <w:rsid w:val="002636B5"/>
    <w:rsid w:val="0026371F"/>
    <w:rsid w:val="00264079"/>
    <w:rsid w:val="002640E3"/>
    <w:rsid w:val="002655B0"/>
    <w:rsid w:val="002659CE"/>
    <w:rsid w:val="00265EB1"/>
    <w:rsid w:val="00265FF9"/>
    <w:rsid w:val="00266702"/>
    <w:rsid w:val="00267492"/>
    <w:rsid w:val="0026772F"/>
    <w:rsid w:val="002677AB"/>
    <w:rsid w:val="002677CA"/>
    <w:rsid w:val="00270332"/>
    <w:rsid w:val="00270B23"/>
    <w:rsid w:val="00271209"/>
    <w:rsid w:val="0027144D"/>
    <w:rsid w:val="00271962"/>
    <w:rsid w:val="00271B99"/>
    <w:rsid w:val="002745F7"/>
    <w:rsid w:val="00274C5F"/>
    <w:rsid w:val="00275FD7"/>
    <w:rsid w:val="00277B4B"/>
    <w:rsid w:val="00277D48"/>
    <w:rsid w:val="002805E5"/>
    <w:rsid w:val="00280E27"/>
    <w:rsid w:val="00281BC1"/>
    <w:rsid w:val="00282AB4"/>
    <w:rsid w:val="00282E98"/>
    <w:rsid w:val="00283001"/>
    <w:rsid w:val="00283681"/>
    <w:rsid w:val="0028403C"/>
    <w:rsid w:val="002841FA"/>
    <w:rsid w:val="0028479B"/>
    <w:rsid w:val="002848A1"/>
    <w:rsid w:val="0028494D"/>
    <w:rsid w:val="00287E91"/>
    <w:rsid w:val="00290686"/>
    <w:rsid w:val="00290D1D"/>
    <w:rsid w:val="00291639"/>
    <w:rsid w:val="002916F1"/>
    <w:rsid w:val="00291D0E"/>
    <w:rsid w:val="0029220F"/>
    <w:rsid w:val="0029321E"/>
    <w:rsid w:val="002952B6"/>
    <w:rsid w:val="002955B7"/>
    <w:rsid w:val="00295A73"/>
    <w:rsid w:val="00295D33"/>
    <w:rsid w:val="00296FE6"/>
    <w:rsid w:val="002A1742"/>
    <w:rsid w:val="002A2131"/>
    <w:rsid w:val="002A2781"/>
    <w:rsid w:val="002A3B18"/>
    <w:rsid w:val="002A446E"/>
    <w:rsid w:val="002A586A"/>
    <w:rsid w:val="002A5B91"/>
    <w:rsid w:val="002A6601"/>
    <w:rsid w:val="002A695C"/>
    <w:rsid w:val="002A7C70"/>
    <w:rsid w:val="002B4CCF"/>
    <w:rsid w:val="002B5E09"/>
    <w:rsid w:val="002C1F96"/>
    <w:rsid w:val="002C23F2"/>
    <w:rsid w:val="002C2910"/>
    <w:rsid w:val="002C2A48"/>
    <w:rsid w:val="002C3CCE"/>
    <w:rsid w:val="002C5238"/>
    <w:rsid w:val="002C60FD"/>
    <w:rsid w:val="002C6B30"/>
    <w:rsid w:val="002C6E5F"/>
    <w:rsid w:val="002C7FAC"/>
    <w:rsid w:val="002D0460"/>
    <w:rsid w:val="002D2632"/>
    <w:rsid w:val="002D2BD8"/>
    <w:rsid w:val="002D3790"/>
    <w:rsid w:val="002D5174"/>
    <w:rsid w:val="002D542B"/>
    <w:rsid w:val="002D73F4"/>
    <w:rsid w:val="002D7A3D"/>
    <w:rsid w:val="002E0226"/>
    <w:rsid w:val="002E171A"/>
    <w:rsid w:val="002E1BFA"/>
    <w:rsid w:val="002E21A7"/>
    <w:rsid w:val="002E3154"/>
    <w:rsid w:val="002E3810"/>
    <w:rsid w:val="002E3889"/>
    <w:rsid w:val="002E3C7F"/>
    <w:rsid w:val="002E4666"/>
    <w:rsid w:val="002E54B5"/>
    <w:rsid w:val="002E57D8"/>
    <w:rsid w:val="002E5CF0"/>
    <w:rsid w:val="002E71C0"/>
    <w:rsid w:val="002E757B"/>
    <w:rsid w:val="002E7A00"/>
    <w:rsid w:val="002E7EE6"/>
    <w:rsid w:val="002F0ABA"/>
    <w:rsid w:val="002F133E"/>
    <w:rsid w:val="002F1598"/>
    <w:rsid w:val="002F1896"/>
    <w:rsid w:val="002F27B2"/>
    <w:rsid w:val="002F2C6D"/>
    <w:rsid w:val="002F465F"/>
    <w:rsid w:val="002F512F"/>
    <w:rsid w:val="002F6876"/>
    <w:rsid w:val="002F760D"/>
    <w:rsid w:val="002F7D04"/>
    <w:rsid w:val="0030021A"/>
    <w:rsid w:val="003008FC"/>
    <w:rsid w:val="003009D3"/>
    <w:rsid w:val="00300A58"/>
    <w:rsid w:val="0030214D"/>
    <w:rsid w:val="0030257A"/>
    <w:rsid w:val="003025A2"/>
    <w:rsid w:val="0030384D"/>
    <w:rsid w:val="003044D1"/>
    <w:rsid w:val="00305153"/>
    <w:rsid w:val="0030686A"/>
    <w:rsid w:val="00307FC8"/>
    <w:rsid w:val="00310389"/>
    <w:rsid w:val="0031070E"/>
    <w:rsid w:val="00310D91"/>
    <w:rsid w:val="003110F0"/>
    <w:rsid w:val="00311713"/>
    <w:rsid w:val="00312D3F"/>
    <w:rsid w:val="00313C36"/>
    <w:rsid w:val="003146C7"/>
    <w:rsid w:val="00315AE0"/>
    <w:rsid w:val="003168DE"/>
    <w:rsid w:val="003173E5"/>
    <w:rsid w:val="00317DDB"/>
    <w:rsid w:val="003213C3"/>
    <w:rsid w:val="0032174A"/>
    <w:rsid w:val="003218EA"/>
    <w:rsid w:val="00323301"/>
    <w:rsid w:val="003244BD"/>
    <w:rsid w:val="003245C2"/>
    <w:rsid w:val="0032472B"/>
    <w:rsid w:val="003251B7"/>
    <w:rsid w:val="0033146B"/>
    <w:rsid w:val="00331A27"/>
    <w:rsid w:val="00333713"/>
    <w:rsid w:val="00334388"/>
    <w:rsid w:val="003354F7"/>
    <w:rsid w:val="00335660"/>
    <w:rsid w:val="003365AF"/>
    <w:rsid w:val="0033662C"/>
    <w:rsid w:val="00337093"/>
    <w:rsid w:val="00337E3E"/>
    <w:rsid w:val="00340394"/>
    <w:rsid w:val="003404F5"/>
    <w:rsid w:val="00340E25"/>
    <w:rsid w:val="00341299"/>
    <w:rsid w:val="00342A32"/>
    <w:rsid w:val="003433C3"/>
    <w:rsid w:val="00343AD0"/>
    <w:rsid w:val="003445DE"/>
    <w:rsid w:val="003446F7"/>
    <w:rsid w:val="00345692"/>
    <w:rsid w:val="00345E12"/>
    <w:rsid w:val="00346CA7"/>
    <w:rsid w:val="00347FBC"/>
    <w:rsid w:val="00353589"/>
    <w:rsid w:val="0035392F"/>
    <w:rsid w:val="00353C50"/>
    <w:rsid w:val="00354A94"/>
    <w:rsid w:val="00354BBC"/>
    <w:rsid w:val="00355A75"/>
    <w:rsid w:val="00355D12"/>
    <w:rsid w:val="00356536"/>
    <w:rsid w:val="00356BF2"/>
    <w:rsid w:val="00356DBE"/>
    <w:rsid w:val="00357CEE"/>
    <w:rsid w:val="00360CE2"/>
    <w:rsid w:val="003610F5"/>
    <w:rsid w:val="003623DE"/>
    <w:rsid w:val="003626D1"/>
    <w:rsid w:val="0036346F"/>
    <w:rsid w:val="003640E8"/>
    <w:rsid w:val="003644A4"/>
    <w:rsid w:val="003650BA"/>
    <w:rsid w:val="0036578F"/>
    <w:rsid w:val="0036734B"/>
    <w:rsid w:val="00370A92"/>
    <w:rsid w:val="00371561"/>
    <w:rsid w:val="00372BAF"/>
    <w:rsid w:val="00374069"/>
    <w:rsid w:val="003744ED"/>
    <w:rsid w:val="00374A23"/>
    <w:rsid w:val="00375D60"/>
    <w:rsid w:val="00377C7E"/>
    <w:rsid w:val="00380620"/>
    <w:rsid w:val="00380FFB"/>
    <w:rsid w:val="0038116E"/>
    <w:rsid w:val="00381DE0"/>
    <w:rsid w:val="00383D83"/>
    <w:rsid w:val="00383DAA"/>
    <w:rsid w:val="00384957"/>
    <w:rsid w:val="00384D3D"/>
    <w:rsid w:val="003855F5"/>
    <w:rsid w:val="00385E79"/>
    <w:rsid w:val="00385F24"/>
    <w:rsid w:val="00386114"/>
    <w:rsid w:val="0038700A"/>
    <w:rsid w:val="00390689"/>
    <w:rsid w:val="00392423"/>
    <w:rsid w:val="00392CC3"/>
    <w:rsid w:val="003930AF"/>
    <w:rsid w:val="003935C6"/>
    <w:rsid w:val="00394473"/>
    <w:rsid w:val="00394833"/>
    <w:rsid w:val="00397D9A"/>
    <w:rsid w:val="003A0A1B"/>
    <w:rsid w:val="003A2A44"/>
    <w:rsid w:val="003A6C2E"/>
    <w:rsid w:val="003A7ECD"/>
    <w:rsid w:val="003B0524"/>
    <w:rsid w:val="003B0E2C"/>
    <w:rsid w:val="003B1D57"/>
    <w:rsid w:val="003B41CE"/>
    <w:rsid w:val="003B4A98"/>
    <w:rsid w:val="003B52CE"/>
    <w:rsid w:val="003B6F1C"/>
    <w:rsid w:val="003B6FC3"/>
    <w:rsid w:val="003B7AC6"/>
    <w:rsid w:val="003B7E54"/>
    <w:rsid w:val="003C0B52"/>
    <w:rsid w:val="003C1100"/>
    <w:rsid w:val="003C1726"/>
    <w:rsid w:val="003C2B0D"/>
    <w:rsid w:val="003C4F40"/>
    <w:rsid w:val="003C5507"/>
    <w:rsid w:val="003C5680"/>
    <w:rsid w:val="003C584F"/>
    <w:rsid w:val="003C680E"/>
    <w:rsid w:val="003C6B32"/>
    <w:rsid w:val="003C705F"/>
    <w:rsid w:val="003C713D"/>
    <w:rsid w:val="003C7C89"/>
    <w:rsid w:val="003D07D0"/>
    <w:rsid w:val="003D0812"/>
    <w:rsid w:val="003D0D95"/>
    <w:rsid w:val="003D1067"/>
    <w:rsid w:val="003D2643"/>
    <w:rsid w:val="003D2EB8"/>
    <w:rsid w:val="003D3457"/>
    <w:rsid w:val="003D5BCB"/>
    <w:rsid w:val="003D6A28"/>
    <w:rsid w:val="003E0FE4"/>
    <w:rsid w:val="003E2B6C"/>
    <w:rsid w:val="003E3ED3"/>
    <w:rsid w:val="003E5266"/>
    <w:rsid w:val="003E65FC"/>
    <w:rsid w:val="003E67BA"/>
    <w:rsid w:val="003E7505"/>
    <w:rsid w:val="003F0145"/>
    <w:rsid w:val="003F07D2"/>
    <w:rsid w:val="003F08E9"/>
    <w:rsid w:val="003F0EF1"/>
    <w:rsid w:val="003F109D"/>
    <w:rsid w:val="003F1CB2"/>
    <w:rsid w:val="003F2020"/>
    <w:rsid w:val="003F3BD6"/>
    <w:rsid w:val="00400141"/>
    <w:rsid w:val="004005C6"/>
    <w:rsid w:val="004008B9"/>
    <w:rsid w:val="00400DEE"/>
    <w:rsid w:val="00401501"/>
    <w:rsid w:val="00401700"/>
    <w:rsid w:val="00401DC1"/>
    <w:rsid w:val="00402DDA"/>
    <w:rsid w:val="004044B6"/>
    <w:rsid w:val="004050AB"/>
    <w:rsid w:val="00406B2B"/>
    <w:rsid w:val="00407477"/>
    <w:rsid w:val="0041193B"/>
    <w:rsid w:val="00412F9C"/>
    <w:rsid w:val="0041434A"/>
    <w:rsid w:val="00414A31"/>
    <w:rsid w:val="004153BF"/>
    <w:rsid w:val="00416078"/>
    <w:rsid w:val="00416810"/>
    <w:rsid w:val="00417117"/>
    <w:rsid w:val="0042035A"/>
    <w:rsid w:val="00420997"/>
    <w:rsid w:val="00420AA3"/>
    <w:rsid w:val="004232C1"/>
    <w:rsid w:val="004242B6"/>
    <w:rsid w:val="00425C9E"/>
    <w:rsid w:val="0042725C"/>
    <w:rsid w:val="004339D3"/>
    <w:rsid w:val="00434606"/>
    <w:rsid w:val="004349B1"/>
    <w:rsid w:val="00435847"/>
    <w:rsid w:val="00435E8C"/>
    <w:rsid w:val="00436D3E"/>
    <w:rsid w:val="004370CD"/>
    <w:rsid w:val="0043788A"/>
    <w:rsid w:val="00437AEB"/>
    <w:rsid w:val="00440435"/>
    <w:rsid w:val="00440EFF"/>
    <w:rsid w:val="00440F9F"/>
    <w:rsid w:val="00441272"/>
    <w:rsid w:val="004424FA"/>
    <w:rsid w:val="004428E2"/>
    <w:rsid w:val="00443014"/>
    <w:rsid w:val="004442CC"/>
    <w:rsid w:val="0044440C"/>
    <w:rsid w:val="00444CD4"/>
    <w:rsid w:val="0044561B"/>
    <w:rsid w:val="00445EC8"/>
    <w:rsid w:val="0044720A"/>
    <w:rsid w:val="004472C4"/>
    <w:rsid w:val="00447A41"/>
    <w:rsid w:val="00450CB1"/>
    <w:rsid w:val="004524F4"/>
    <w:rsid w:val="0045477A"/>
    <w:rsid w:val="00454E74"/>
    <w:rsid w:val="0045597E"/>
    <w:rsid w:val="00456A8E"/>
    <w:rsid w:val="0046021C"/>
    <w:rsid w:val="004606A7"/>
    <w:rsid w:val="004610EB"/>
    <w:rsid w:val="004631F5"/>
    <w:rsid w:val="00463986"/>
    <w:rsid w:val="00464AA2"/>
    <w:rsid w:val="004656D1"/>
    <w:rsid w:val="0046590D"/>
    <w:rsid w:val="0046695E"/>
    <w:rsid w:val="00467FD5"/>
    <w:rsid w:val="00470A51"/>
    <w:rsid w:val="00470A62"/>
    <w:rsid w:val="00470EE3"/>
    <w:rsid w:val="004710CF"/>
    <w:rsid w:val="00471F3C"/>
    <w:rsid w:val="0047596A"/>
    <w:rsid w:val="00475B9C"/>
    <w:rsid w:val="004763EA"/>
    <w:rsid w:val="004764A8"/>
    <w:rsid w:val="004770CF"/>
    <w:rsid w:val="00477D69"/>
    <w:rsid w:val="00477E31"/>
    <w:rsid w:val="004802C1"/>
    <w:rsid w:val="004806D2"/>
    <w:rsid w:val="004809C8"/>
    <w:rsid w:val="00480BFB"/>
    <w:rsid w:val="00481365"/>
    <w:rsid w:val="00483D49"/>
    <w:rsid w:val="004861C8"/>
    <w:rsid w:val="00486A61"/>
    <w:rsid w:val="00487531"/>
    <w:rsid w:val="00487EDD"/>
    <w:rsid w:val="0049011B"/>
    <w:rsid w:val="00490958"/>
    <w:rsid w:val="00491EA4"/>
    <w:rsid w:val="00492162"/>
    <w:rsid w:val="004940E2"/>
    <w:rsid w:val="00494EBE"/>
    <w:rsid w:val="00494F40"/>
    <w:rsid w:val="00496CF2"/>
    <w:rsid w:val="00497796"/>
    <w:rsid w:val="004977C7"/>
    <w:rsid w:val="004A05BD"/>
    <w:rsid w:val="004A0A46"/>
    <w:rsid w:val="004A0A77"/>
    <w:rsid w:val="004A0EDE"/>
    <w:rsid w:val="004A24C4"/>
    <w:rsid w:val="004A2C98"/>
    <w:rsid w:val="004A2FB9"/>
    <w:rsid w:val="004A3402"/>
    <w:rsid w:val="004A4171"/>
    <w:rsid w:val="004A42ED"/>
    <w:rsid w:val="004A47E2"/>
    <w:rsid w:val="004A5BCE"/>
    <w:rsid w:val="004A7094"/>
    <w:rsid w:val="004B01EC"/>
    <w:rsid w:val="004B06DA"/>
    <w:rsid w:val="004B0F49"/>
    <w:rsid w:val="004B179A"/>
    <w:rsid w:val="004B1933"/>
    <w:rsid w:val="004B290E"/>
    <w:rsid w:val="004B410E"/>
    <w:rsid w:val="004B44B8"/>
    <w:rsid w:val="004B466C"/>
    <w:rsid w:val="004B588E"/>
    <w:rsid w:val="004B636D"/>
    <w:rsid w:val="004B6F18"/>
    <w:rsid w:val="004B7805"/>
    <w:rsid w:val="004C1E07"/>
    <w:rsid w:val="004C22B8"/>
    <w:rsid w:val="004C2CE6"/>
    <w:rsid w:val="004C3410"/>
    <w:rsid w:val="004C4C10"/>
    <w:rsid w:val="004C568B"/>
    <w:rsid w:val="004C7212"/>
    <w:rsid w:val="004D27FD"/>
    <w:rsid w:val="004D2B57"/>
    <w:rsid w:val="004D40BC"/>
    <w:rsid w:val="004D7DF4"/>
    <w:rsid w:val="004E0E5F"/>
    <w:rsid w:val="004E1391"/>
    <w:rsid w:val="004E17BA"/>
    <w:rsid w:val="004E183F"/>
    <w:rsid w:val="004E1BC4"/>
    <w:rsid w:val="004E1E1C"/>
    <w:rsid w:val="004E264B"/>
    <w:rsid w:val="004E2D6C"/>
    <w:rsid w:val="004E31E8"/>
    <w:rsid w:val="004E471F"/>
    <w:rsid w:val="004E4EC5"/>
    <w:rsid w:val="004E5B78"/>
    <w:rsid w:val="004E5E72"/>
    <w:rsid w:val="004E6363"/>
    <w:rsid w:val="004E798B"/>
    <w:rsid w:val="004F1BDF"/>
    <w:rsid w:val="004F2E94"/>
    <w:rsid w:val="004F3EF3"/>
    <w:rsid w:val="004F3EF4"/>
    <w:rsid w:val="004F606B"/>
    <w:rsid w:val="004F6A36"/>
    <w:rsid w:val="005009A8"/>
    <w:rsid w:val="00500C15"/>
    <w:rsid w:val="00501909"/>
    <w:rsid w:val="00501A65"/>
    <w:rsid w:val="00501D92"/>
    <w:rsid w:val="00503524"/>
    <w:rsid w:val="005046EA"/>
    <w:rsid w:val="00504DB0"/>
    <w:rsid w:val="005057A8"/>
    <w:rsid w:val="0051026C"/>
    <w:rsid w:val="00510377"/>
    <w:rsid w:val="00511C0E"/>
    <w:rsid w:val="00512AB2"/>
    <w:rsid w:val="005130BB"/>
    <w:rsid w:val="0051312C"/>
    <w:rsid w:val="00513866"/>
    <w:rsid w:val="00514326"/>
    <w:rsid w:val="00514673"/>
    <w:rsid w:val="00514983"/>
    <w:rsid w:val="00514F83"/>
    <w:rsid w:val="00515FCD"/>
    <w:rsid w:val="00516ED1"/>
    <w:rsid w:val="005203F6"/>
    <w:rsid w:val="00520D20"/>
    <w:rsid w:val="005241B5"/>
    <w:rsid w:val="005251AA"/>
    <w:rsid w:val="005253AF"/>
    <w:rsid w:val="00525C3E"/>
    <w:rsid w:val="00525DFE"/>
    <w:rsid w:val="00526549"/>
    <w:rsid w:val="005266DE"/>
    <w:rsid w:val="00526A5E"/>
    <w:rsid w:val="00526B0C"/>
    <w:rsid w:val="00527277"/>
    <w:rsid w:val="005303E0"/>
    <w:rsid w:val="00530B7A"/>
    <w:rsid w:val="00530E78"/>
    <w:rsid w:val="00531789"/>
    <w:rsid w:val="00532292"/>
    <w:rsid w:val="00532407"/>
    <w:rsid w:val="005340C1"/>
    <w:rsid w:val="00534C35"/>
    <w:rsid w:val="00536AA0"/>
    <w:rsid w:val="00536AB9"/>
    <w:rsid w:val="00536B84"/>
    <w:rsid w:val="00536F5A"/>
    <w:rsid w:val="00537942"/>
    <w:rsid w:val="00541049"/>
    <w:rsid w:val="00541860"/>
    <w:rsid w:val="0054254F"/>
    <w:rsid w:val="00543382"/>
    <w:rsid w:val="00543E88"/>
    <w:rsid w:val="00544D43"/>
    <w:rsid w:val="00546C70"/>
    <w:rsid w:val="00546D3B"/>
    <w:rsid w:val="00547EFE"/>
    <w:rsid w:val="00550A39"/>
    <w:rsid w:val="005518A7"/>
    <w:rsid w:val="00552CF8"/>
    <w:rsid w:val="00552FF4"/>
    <w:rsid w:val="00553F6F"/>
    <w:rsid w:val="00560BCC"/>
    <w:rsid w:val="00560D5B"/>
    <w:rsid w:val="00561453"/>
    <w:rsid w:val="0056278F"/>
    <w:rsid w:val="0056720F"/>
    <w:rsid w:val="005701D4"/>
    <w:rsid w:val="00570C9C"/>
    <w:rsid w:val="00572053"/>
    <w:rsid w:val="00572486"/>
    <w:rsid w:val="00572F9F"/>
    <w:rsid w:val="005735B3"/>
    <w:rsid w:val="00573906"/>
    <w:rsid w:val="00573FCB"/>
    <w:rsid w:val="005741E1"/>
    <w:rsid w:val="005744F6"/>
    <w:rsid w:val="00574E05"/>
    <w:rsid w:val="00574F90"/>
    <w:rsid w:val="00575A08"/>
    <w:rsid w:val="00576880"/>
    <w:rsid w:val="00576D96"/>
    <w:rsid w:val="00576FA9"/>
    <w:rsid w:val="005774C9"/>
    <w:rsid w:val="0057754A"/>
    <w:rsid w:val="00577DD4"/>
    <w:rsid w:val="00581630"/>
    <w:rsid w:val="00581EE5"/>
    <w:rsid w:val="00582482"/>
    <w:rsid w:val="00582C70"/>
    <w:rsid w:val="005849D3"/>
    <w:rsid w:val="005857F4"/>
    <w:rsid w:val="00586478"/>
    <w:rsid w:val="00586490"/>
    <w:rsid w:val="00586E30"/>
    <w:rsid w:val="0059013B"/>
    <w:rsid w:val="005902C0"/>
    <w:rsid w:val="00590B59"/>
    <w:rsid w:val="0059127E"/>
    <w:rsid w:val="00591B48"/>
    <w:rsid w:val="0059274C"/>
    <w:rsid w:val="005951DA"/>
    <w:rsid w:val="0059571A"/>
    <w:rsid w:val="005958F8"/>
    <w:rsid w:val="00597854"/>
    <w:rsid w:val="005A0C2C"/>
    <w:rsid w:val="005A4FF8"/>
    <w:rsid w:val="005A63B1"/>
    <w:rsid w:val="005A6C2B"/>
    <w:rsid w:val="005A77D5"/>
    <w:rsid w:val="005B02B1"/>
    <w:rsid w:val="005B0D38"/>
    <w:rsid w:val="005B1333"/>
    <w:rsid w:val="005B1926"/>
    <w:rsid w:val="005B2E69"/>
    <w:rsid w:val="005B38D0"/>
    <w:rsid w:val="005B41EE"/>
    <w:rsid w:val="005B4706"/>
    <w:rsid w:val="005B483D"/>
    <w:rsid w:val="005B5E80"/>
    <w:rsid w:val="005B62A5"/>
    <w:rsid w:val="005C09B8"/>
    <w:rsid w:val="005C0FD2"/>
    <w:rsid w:val="005C121D"/>
    <w:rsid w:val="005C13E8"/>
    <w:rsid w:val="005C39D8"/>
    <w:rsid w:val="005C5B95"/>
    <w:rsid w:val="005C62BF"/>
    <w:rsid w:val="005C65E1"/>
    <w:rsid w:val="005C65E5"/>
    <w:rsid w:val="005C6A5B"/>
    <w:rsid w:val="005C6F34"/>
    <w:rsid w:val="005D039E"/>
    <w:rsid w:val="005D0FA1"/>
    <w:rsid w:val="005D3427"/>
    <w:rsid w:val="005D343D"/>
    <w:rsid w:val="005D3775"/>
    <w:rsid w:val="005D43CB"/>
    <w:rsid w:val="005D5135"/>
    <w:rsid w:val="005D5886"/>
    <w:rsid w:val="005D5F35"/>
    <w:rsid w:val="005D69F4"/>
    <w:rsid w:val="005D7F30"/>
    <w:rsid w:val="005E16FA"/>
    <w:rsid w:val="005E4673"/>
    <w:rsid w:val="005E486E"/>
    <w:rsid w:val="005E4880"/>
    <w:rsid w:val="005E6DC2"/>
    <w:rsid w:val="005F074F"/>
    <w:rsid w:val="005F0E4E"/>
    <w:rsid w:val="005F1254"/>
    <w:rsid w:val="005F14FE"/>
    <w:rsid w:val="005F158D"/>
    <w:rsid w:val="005F1719"/>
    <w:rsid w:val="005F1842"/>
    <w:rsid w:val="005F3122"/>
    <w:rsid w:val="005F4448"/>
    <w:rsid w:val="005F6882"/>
    <w:rsid w:val="005F7CE2"/>
    <w:rsid w:val="006002D5"/>
    <w:rsid w:val="00600434"/>
    <w:rsid w:val="006012CF"/>
    <w:rsid w:val="00601985"/>
    <w:rsid w:val="00602786"/>
    <w:rsid w:val="006029A2"/>
    <w:rsid w:val="00602EEE"/>
    <w:rsid w:val="00605091"/>
    <w:rsid w:val="00606899"/>
    <w:rsid w:val="00606D20"/>
    <w:rsid w:val="006074DD"/>
    <w:rsid w:val="0060790F"/>
    <w:rsid w:val="00610265"/>
    <w:rsid w:val="00611C23"/>
    <w:rsid w:val="006133D4"/>
    <w:rsid w:val="006136D2"/>
    <w:rsid w:val="00614391"/>
    <w:rsid w:val="0061526C"/>
    <w:rsid w:val="00616C1E"/>
    <w:rsid w:val="0061740B"/>
    <w:rsid w:val="00617ADF"/>
    <w:rsid w:val="00617E16"/>
    <w:rsid w:val="0062155D"/>
    <w:rsid w:val="00621662"/>
    <w:rsid w:val="00622968"/>
    <w:rsid w:val="00623003"/>
    <w:rsid w:val="00624BF2"/>
    <w:rsid w:val="00625C1A"/>
    <w:rsid w:val="00626A5A"/>
    <w:rsid w:val="00627207"/>
    <w:rsid w:val="006274BB"/>
    <w:rsid w:val="00627E25"/>
    <w:rsid w:val="006305AB"/>
    <w:rsid w:val="00631124"/>
    <w:rsid w:val="0063118B"/>
    <w:rsid w:val="00631556"/>
    <w:rsid w:val="00632C25"/>
    <w:rsid w:val="006348D2"/>
    <w:rsid w:val="00637CB8"/>
    <w:rsid w:val="00641256"/>
    <w:rsid w:val="006414AE"/>
    <w:rsid w:val="00641A7A"/>
    <w:rsid w:val="00642083"/>
    <w:rsid w:val="006432F9"/>
    <w:rsid w:val="006435D3"/>
    <w:rsid w:val="00644D96"/>
    <w:rsid w:val="00645BCB"/>
    <w:rsid w:val="006460A4"/>
    <w:rsid w:val="0064677F"/>
    <w:rsid w:val="00646BE1"/>
    <w:rsid w:val="00650672"/>
    <w:rsid w:val="00650E63"/>
    <w:rsid w:val="006513FC"/>
    <w:rsid w:val="0065374C"/>
    <w:rsid w:val="0066209E"/>
    <w:rsid w:val="00662A3A"/>
    <w:rsid w:val="00663721"/>
    <w:rsid w:val="00663CE6"/>
    <w:rsid w:val="00663EFB"/>
    <w:rsid w:val="006650FA"/>
    <w:rsid w:val="006655B4"/>
    <w:rsid w:val="006655B9"/>
    <w:rsid w:val="00665D12"/>
    <w:rsid w:val="00665EEE"/>
    <w:rsid w:val="006665BD"/>
    <w:rsid w:val="00667A7B"/>
    <w:rsid w:val="00671FE7"/>
    <w:rsid w:val="00672304"/>
    <w:rsid w:val="00672CC4"/>
    <w:rsid w:val="006739B8"/>
    <w:rsid w:val="00674B05"/>
    <w:rsid w:val="00674EBF"/>
    <w:rsid w:val="00674ECA"/>
    <w:rsid w:val="00674F08"/>
    <w:rsid w:val="006753DB"/>
    <w:rsid w:val="006758EF"/>
    <w:rsid w:val="00675C76"/>
    <w:rsid w:val="00677378"/>
    <w:rsid w:val="00680FE9"/>
    <w:rsid w:val="00681403"/>
    <w:rsid w:val="00683418"/>
    <w:rsid w:val="00683EB7"/>
    <w:rsid w:val="006840F2"/>
    <w:rsid w:val="00685263"/>
    <w:rsid w:val="0068566B"/>
    <w:rsid w:val="00685A0A"/>
    <w:rsid w:val="00686389"/>
    <w:rsid w:val="006872A5"/>
    <w:rsid w:val="0069042A"/>
    <w:rsid w:val="006912A1"/>
    <w:rsid w:val="0069158F"/>
    <w:rsid w:val="00693355"/>
    <w:rsid w:val="0069430F"/>
    <w:rsid w:val="00694771"/>
    <w:rsid w:val="006951BA"/>
    <w:rsid w:val="006952EA"/>
    <w:rsid w:val="00697560"/>
    <w:rsid w:val="006A01C5"/>
    <w:rsid w:val="006A08AA"/>
    <w:rsid w:val="006A1B11"/>
    <w:rsid w:val="006A255C"/>
    <w:rsid w:val="006A5123"/>
    <w:rsid w:val="006A531D"/>
    <w:rsid w:val="006A53AC"/>
    <w:rsid w:val="006A543B"/>
    <w:rsid w:val="006A58EE"/>
    <w:rsid w:val="006A608E"/>
    <w:rsid w:val="006A61AE"/>
    <w:rsid w:val="006A73B2"/>
    <w:rsid w:val="006B3433"/>
    <w:rsid w:val="006B4584"/>
    <w:rsid w:val="006B4AE9"/>
    <w:rsid w:val="006B51D2"/>
    <w:rsid w:val="006B76BC"/>
    <w:rsid w:val="006B7F6F"/>
    <w:rsid w:val="006C05E4"/>
    <w:rsid w:val="006C0FEE"/>
    <w:rsid w:val="006C1648"/>
    <w:rsid w:val="006C2A1A"/>
    <w:rsid w:val="006C2CBB"/>
    <w:rsid w:val="006C5488"/>
    <w:rsid w:val="006C635C"/>
    <w:rsid w:val="006C7823"/>
    <w:rsid w:val="006D0884"/>
    <w:rsid w:val="006D1A99"/>
    <w:rsid w:val="006D5BCD"/>
    <w:rsid w:val="006D6008"/>
    <w:rsid w:val="006D6925"/>
    <w:rsid w:val="006D7713"/>
    <w:rsid w:val="006E0FCF"/>
    <w:rsid w:val="006E122E"/>
    <w:rsid w:val="006E23AA"/>
    <w:rsid w:val="006E2486"/>
    <w:rsid w:val="006E3284"/>
    <w:rsid w:val="006E54DA"/>
    <w:rsid w:val="006E55B0"/>
    <w:rsid w:val="006E68AC"/>
    <w:rsid w:val="006E6CAB"/>
    <w:rsid w:val="006E7E0E"/>
    <w:rsid w:val="006F047A"/>
    <w:rsid w:val="006F1538"/>
    <w:rsid w:val="006F1A29"/>
    <w:rsid w:val="006F4868"/>
    <w:rsid w:val="006F5174"/>
    <w:rsid w:val="006F539A"/>
    <w:rsid w:val="006F5AF0"/>
    <w:rsid w:val="006F7277"/>
    <w:rsid w:val="006F7985"/>
    <w:rsid w:val="0070270F"/>
    <w:rsid w:val="00702D7D"/>
    <w:rsid w:val="00702E71"/>
    <w:rsid w:val="0070343E"/>
    <w:rsid w:val="00703925"/>
    <w:rsid w:val="00705573"/>
    <w:rsid w:val="00705D08"/>
    <w:rsid w:val="007068E6"/>
    <w:rsid w:val="00707200"/>
    <w:rsid w:val="007077F4"/>
    <w:rsid w:val="00707EF3"/>
    <w:rsid w:val="0071063C"/>
    <w:rsid w:val="0071194B"/>
    <w:rsid w:val="00711B5B"/>
    <w:rsid w:val="00711C7C"/>
    <w:rsid w:val="007128A1"/>
    <w:rsid w:val="007131A9"/>
    <w:rsid w:val="00713322"/>
    <w:rsid w:val="00714523"/>
    <w:rsid w:val="00714CE6"/>
    <w:rsid w:val="00715168"/>
    <w:rsid w:val="0071540A"/>
    <w:rsid w:val="00715450"/>
    <w:rsid w:val="00715839"/>
    <w:rsid w:val="00715BE0"/>
    <w:rsid w:val="00715DEB"/>
    <w:rsid w:val="00715E08"/>
    <w:rsid w:val="007162B7"/>
    <w:rsid w:val="0071693A"/>
    <w:rsid w:val="0072054E"/>
    <w:rsid w:val="0072181B"/>
    <w:rsid w:val="00721833"/>
    <w:rsid w:val="00721DAC"/>
    <w:rsid w:val="00722449"/>
    <w:rsid w:val="00722D2E"/>
    <w:rsid w:val="00723715"/>
    <w:rsid w:val="00723D74"/>
    <w:rsid w:val="0072496B"/>
    <w:rsid w:val="00724B56"/>
    <w:rsid w:val="00724C8D"/>
    <w:rsid w:val="00724D18"/>
    <w:rsid w:val="00725A0B"/>
    <w:rsid w:val="00726F7F"/>
    <w:rsid w:val="00726FEA"/>
    <w:rsid w:val="00727772"/>
    <w:rsid w:val="00727F3F"/>
    <w:rsid w:val="00730C03"/>
    <w:rsid w:val="00730FCD"/>
    <w:rsid w:val="00731018"/>
    <w:rsid w:val="007319EC"/>
    <w:rsid w:val="0073210A"/>
    <w:rsid w:val="00732144"/>
    <w:rsid w:val="00732AEE"/>
    <w:rsid w:val="00735C42"/>
    <w:rsid w:val="00736E1A"/>
    <w:rsid w:val="00737B3D"/>
    <w:rsid w:val="00737DFD"/>
    <w:rsid w:val="00740C95"/>
    <w:rsid w:val="00742666"/>
    <w:rsid w:val="00742E30"/>
    <w:rsid w:val="0074489B"/>
    <w:rsid w:val="007449D4"/>
    <w:rsid w:val="0074560D"/>
    <w:rsid w:val="00746182"/>
    <w:rsid w:val="00746802"/>
    <w:rsid w:val="00746EC4"/>
    <w:rsid w:val="00750967"/>
    <w:rsid w:val="007509ED"/>
    <w:rsid w:val="0075150E"/>
    <w:rsid w:val="00752EC3"/>
    <w:rsid w:val="00753060"/>
    <w:rsid w:val="007535F4"/>
    <w:rsid w:val="007542A0"/>
    <w:rsid w:val="007547AB"/>
    <w:rsid w:val="007562EA"/>
    <w:rsid w:val="0075655F"/>
    <w:rsid w:val="0075679A"/>
    <w:rsid w:val="00760998"/>
    <w:rsid w:val="007623F2"/>
    <w:rsid w:val="0076357C"/>
    <w:rsid w:val="00763880"/>
    <w:rsid w:val="00764897"/>
    <w:rsid w:val="007648F7"/>
    <w:rsid w:val="00767F1D"/>
    <w:rsid w:val="00770432"/>
    <w:rsid w:val="00770D17"/>
    <w:rsid w:val="007716A6"/>
    <w:rsid w:val="007720D3"/>
    <w:rsid w:val="007721C4"/>
    <w:rsid w:val="00772E7B"/>
    <w:rsid w:val="00774DF0"/>
    <w:rsid w:val="00774EA2"/>
    <w:rsid w:val="00775F81"/>
    <w:rsid w:val="00776203"/>
    <w:rsid w:val="0077739A"/>
    <w:rsid w:val="00777C61"/>
    <w:rsid w:val="0078054D"/>
    <w:rsid w:val="00780787"/>
    <w:rsid w:val="0078097C"/>
    <w:rsid w:val="007816EA"/>
    <w:rsid w:val="00781A75"/>
    <w:rsid w:val="00782044"/>
    <w:rsid w:val="007831EF"/>
    <w:rsid w:val="00783C7E"/>
    <w:rsid w:val="00785174"/>
    <w:rsid w:val="00785546"/>
    <w:rsid w:val="00786BBC"/>
    <w:rsid w:val="0079016F"/>
    <w:rsid w:val="00790584"/>
    <w:rsid w:val="00791D43"/>
    <w:rsid w:val="0079495A"/>
    <w:rsid w:val="007955D6"/>
    <w:rsid w:val="007961F8"/>
    <w:rsid w:val="007A3053"/>
    <w:rsid w:val="007A324C"/>
    <w:rsid w:val="007A3DEE"/>
    <w:rsid w:val="007A5315"/>
    <w:rsid w:val="007A6529"/>
    <w:rsid w:val="007A71BC"/>
    <w:rsid w:val="007A71FB"/>
    <w:rsid w:val="007B0D3E"/>
    <w:rsid w:val="007B1885"/>
    <w:rsid w:val="007B18EF"/>
    <w:rsid w:val="007B1CDD"/>
    <w:rsid w:val="007B2BDC"/>
    <w:rsid w:val="007B6CAB"/>
    <w:rsid w:val="007B773E"/>
    <w:rsid w:val="007C1773"/>
    <w:rsid w:val="007C1AF8"/>
    <w:rsid w:val="007C24DF"/>
    <w:rsid w:val="007C25DE"/>
    <w:rsid w:val="007C28C1"/>
    <w:rsid w:val="007C325F"/>
    <w:rsid w:val="007C353F"/>
    <w:rsid w:val="007C371D"/>
    <w:rsid w:val="007C38E5"/>
    <w:rsid w:val="007C4A1A"/>
    <w:rsid w:val="007C5167"/>
    <w:rsid w:val="007C5207"/>
    <w:rsid w:val="007C5CA4"/>
    <w:rsid w:val="007C5E66"/>
    <w:rsid w:val="007C7E23"/>
    <w:rsid w:val="007D0F8E"/>
    <w:rsid w:val="007D3580"/>
    <w:rsid w:val="007D43B5"/>
    <w:rsid w:val="007D4F0A"/>
    <w:rsid w:val="007D7F37"/>
    <w:rsid w:val="007E07D9"/>
    <w:rsid w:val="007E131A"/>
    <w:rsid w:val="007E1F31"/>
    <w:rsid w:val="007E27A1"/>
    <w:rsid w:val="007E29F8"/>
    <w:rsid w:val="007E30D3"/>
    <w:rsid w:val="007E3DA8"/>
    <w:rsid w:val="007E4290"/>
    <w:rsid w:val="007E4381"/>
    <w:rsid w:val="007E4873"/>
    <w:rsid w:val="007E49CB"/>
    <w:rsid w:val="007E4A29"/>
    <w:rsid w:val="007E5DDA"/>
    <w:rsid w:val="007E60A7"/>
    <w:rsid w:val="007E61A7"/>
    <w:rsid w:val="007E696A"/>
    <w:rsid w:val="007E6BB5"/>
    <w:rsid w:val="007E7538"/>
    <w:rsid w:val="007F005D"/>
    <w:rsid w:val="007F0BD1"/>
    <w:rsid w:val="007F128F"/>
    <w:rsid w:val="007F3A55"/>
    <w:rsid w:val="007F3D85"/>
    <w:rsid w:val="007F4033"/>
    <w:rsid w:val="007F6B80"/>
    <w:rsid w:val="007F6F9A"/>
    <w:rsid w:val="007F760A"/>
    <w:rsid w:val="00800496"/>
    <w:rsid w:val="00800850"/>
    <w:rsid w:val="00801698"/>
    <w:rsid w:val="00801E4E"/>
    <w:rsid w:val="0080222F"/>
    <w:rsid w:val="00802FB5"/>
    <w:rsid w:val="00803AD6"/>
    <w:rsid w:val="0080569D"/>
    <w:rsid w:val="00807A44"/>
    <w:rsid w:val="008103BB"/>
    <w:rsid w:val="00810835"/>
    <w:rsid w:val="00810DA9"/>
    <w:rsid w:val="00811D4C"/>
    <w:rsid w:val="00813914"/>
    <w:rsid w:val="00813E69"/>
    <w:rsid w:val="00814038"/>
    <w:rsid w:val="008143B4"/>
    <w:rsid w:val="008144B2"/>
    <w:rsid w:val="008144D5"/>
    <w:rsid w:val="00814A17"/>
    <w:rsid w:val="00816184"/>
    <w:rsid w:val="008164FA"/>
    <w:rsid w:val="008171A5"/>
    <w:rsid w:val="008206EB"/>
    <w:rsid w:val="00823AB4"/>
    <w:rsid w:val="008251ED"/>
    <w:rsid w:val="00826080"/>
    <w:rsid w:val="00826B37"/>
    <w:rsid w:val="00830E3D"/>
    <w:rsid w:val="00830EC5"/>
    <w:rsid w:val="00830FAF"/>
    <w:rsid w:val="00831073"/>
    <w:rsid w:val="00831DB0"/>
    <w:rsid w:val="008320A0"/>
    <w:rsid w:val="00832981"/>
    <w:rsid w:val="0083438D"/>
    <w:rsid w:val="00835D82"/>
    <w:rsid w:val="00835FA3"/>
    <w:rsid w:val="008366F8"/>
    <w:rsid w:val="0083685A"/>
    <w:rsid w:val="00836ADE"/>
    <w:rsid w:val="00837566"/>
    <w:rsid w:val="00840274"/>
    <w:rsid w:val="00840B2B"/>
    <w:rsid w:val="00841D4B"/>
    <w:rsid w:val="00842709"/>
    <w:rsid w:val="00843442"/>
    <w:rsid w:val="008448E5"/>
    <w:rsid w:val="00844B5F"/>
    <w:rsid w:val="00845141"/>
    <w:rsid w:val="008466F0"/>
    <w:rsid w:val="00850533"/>
    <w:rsid w:val="008524EF"/>
    <w:rsid w:val="00852953"/>
    <w:rsid w:val="00852A75"/>
    <w:rsid w:val="00852FD0"/>
    <w:rsid w:val="00853493"/>
    <w:rsid w:val="00853C10"/>
    <w:rsid w:val="008549E7"/>
    <w:rsid w:val="00854F33"/>
    <w:rsid w:val="0085633D"/>
    <w:rsid w:val="00857295"/>
    <w:rsid w:val="008603CB"/>
    <w:rsid w:val="00861640"/>
    <w:rsid w:val="00861C55"/>
    <w:rsid w:val="00861EFA"/>
    <w:rsid w:val="00862849"/>
    <w:rsid w:val="00863E14"/>
    <w:rsid w:val="00865CAB"/>
    <w:rsid w:val="00866F69"/>
    <w:rsid w:val="0086757A"/>
    <w:rsid w:val="00867FC3"/>
    <w:rsid w:val="008704D6"/>
    <w:rsid w:val="0087109C"/>
    <w:rsid w:val="0087164C"/>
    <w:rsid w:val="00871B04"/>
    <w:rsid w:val="00871E2E"/>
    <w:rsid w:val="00874AC0"/>
    <w:rsid w:val="008750DB"/>
    <w:rsid w:val="00875FD0"/>
    <w:rsid w:val="008767E6"/>
    <w:rsid w:val="0088259A"/>
    <w:rsid w:val="00882A29"/>
    <w:rsid w:val="0088304A"/>
    <w:rsid w:val="00883ECD"/>
    <w:rsid w:val="00884CD0"/>
    <w:rsid w:val="00884EA6"/>
    <w:rsid w:val="00885875"/>
    <w:rsid w:val="00885BFB"/>
    <w:rsid w:val="0088629C"/>
    <w:rsid w:val="008864B7"/>
    <w:rsid w:val="008866C9"/>
    <w:rsid w:val="00886D67"/>
    <w:rsid w:val="008870D2"/>
    <w:rsid w:val="00890767"/>
    <w:rsid w:val="00890800"/>
    <w:rsid w:val="00891361"/>
    <w:rsid w:val="008913C2"/>
    <w:rsid w:val="0089220F"/>
    <w:rsid w:val="00892A06"/>
    <w:rsid w:val="00893619"/>
    <w:rsid w:val="008936F7"/>
    <w:rsid w:val="00893707"/>
    <w:rsid w:val="00893B74"/>
    <w:rsid w:val="00893DEC"/>
    <w:rsid w:val="008947F0"/>
    <w:rsid w:val="00895E05"/>
    <w:rsid w:val="0089697D"/>
    <w:rsid w:val="00896B2F"/>
    <w:rsid w:val="008970B3"/>
    <w:rsid w:val="008972E4"/>
    <w:rsid w:val="00897CA8"/>
    <w:rsid w:val="008A00EB"/>
    <w:rsid w:val="008A0426"/>
    <w:rsid w:val="008A2F98"/>
    <w:rsid w:val="008A43AF"/>
    <w:rsid w:val="008A45EE"/>
    <w:rsid w:val="008A4808"/>
    <w:rsid w:val="008A5A5C"/>
    <w:rsid w:val="008A6C55"/>
    <w:rsid w:val="008A6CED"/>
    <w:rsid w:val="008A7730"/>
    <w:rsid w:val="008B0E37"/>
    <w:rsid w:val="008B11FD"/>
    <w:rsid w:val="008B1C6C"/>
    <w:rsid w:val="008B2233"/>
    <w:rsid w:val="008B24DA"/>
    <w:rsid w:val="008B28B1"/>
    <w:rsid w:val="008B2D6C"/>
    <w:rsid w:val="008B3892"/>
    <w:rsid w:val="008B4069"/>
    <w:rsid w:val="008B529D"/>
    <w:rsid w:val="008B6C7D"/>
    <w:rsid w:val="008B6F7A"/>
    <w:rsid w:val="008B71A0"/>
    <w:rsid w:val="008B77A4"/>
    <w:rsid w:val="008C0255"/>
    <w:rsid w:val="008C05B0"/>
    <w:rsid w:val="008C10B0"/>
    <w:rsid w:val="008C23EF"/>
    <w:rsid w:val="008C2612"/>
    <w:rsid w:val="008C41FB"/>
    <w:rsid w:val="008C4AFE"/>
    <w:rsid w:val="008C4E34"/>
    <w:rsid w:val="008C50B4"/>
    <w:rsid w:val="008C63DC"/>
    <w:rsid w:val="008C6677"/>
    <w:rsid w:val="008C6FC2"/>
    <w:rsid w:val="008C7684"/>
    <w:rsid w:val="008C7AC3"/>
    <w:rsid w:val="008D07B9"/>
    <w:rsid w:val="008D20D1"/>
    <w:rsid w:val="008D3FFC"/>
    <w:rsid w:val="008D432A"/>
    <w:rsid w:val="008D4745"/>
    <w:rsid w:val="008D56D6"/>
    <w:rsid w:val="008D6DB7"/>
    <w:rsid w:val="008E0E4D"/>
    <w:rsid w:val="008E0F9D"/>
    <w:rsid w:val="008E1014"/>
    <w:rsid w:val="008E1D19"/>
    <w:rsid w:val="008E299C"/>
    <w:rsid w:val="008E2BB9"/>
    <w:rsid w:val="008E49B4"/>
    <w:rsid w:val="008E4A37"/>
    <w:rsid w:val="008E4D0A"/>
    <w:rsid w:val="008E564D"/>
    <w:rsid w:val="008E5D0F"/>
    <w:rsid w:val="008E6AA5"/>
    <w:rsid w:val="008E7A23"/>
    <w:rsid w:val="008E7AB8"/>
    <w:rsid w:val="008F0749"/>
    <w:rsid w:val="008F0D4D"/>
    <w:rsid w:val="008F1644"/>
    <w:rsid w:val="008F38D3"/>
    <w:rsid w:val="008F4CC2"/>
    <w:rsid w:val="008F5175"/>
    <w:rsid w:val="008F5D2B"/>
    <w:rsid w:val="008F78CA"/>
    <w:rsid w:val="008F7F04"/>
    <w:rsid w:val="009006A2"/>
    <w:rsid w:val="009013B0"/>
    <w:rsid w:val="0090190D"/>
    <w:rsid w:val="0090227C"/>
    <w:rsid w:val="00902580"/>
    <w:rsid w:val="00902C1E"/>
    <w:rsid w:val="00902CE9"/>
    <w:rsid w:val="009034B5"/>
    <w:rsid w:val="00903519"/>
    <w:rsid w:val="00903EC8"/>
    <w:rsid w:val="009041FA"/>
    <w:rsid w:val="00904232"/>
    <w:rsid w:val="00905923"/>
    <w:rsid w:val="00905BBB"/>
    <w:rsid w:val="009061F7"/>
    <w:rsid w:val="009065CA"/>
    <w:rsid w:val="00906D70"/>
    <w:rsid w:val="00907420"/>
    <w:rsid w:val="00911117"/>
    <w:rsid w:val="009113B2"/>
    <w:rsid w:val="00911779"/>
    <w:rsid w:val="00911BC8"/>
    <w:rsid w:val="00912BDE"/>
    <w:rsid w:val="00914E3F"/>
    <w:rsid w:val="009171E0"/>
    <w:rsid w:val="00917D8F"/>
    <w:rsid w:val="00920762"/>
    <w:rsid w:val="0092222D"/>
    <w:rsid w:val="0092339E"/>
    <w:rsid w:val="0092473D"/>
    <w:rsid w:val="0092629B"/>
    <w:rsid w:val="009265C3"/>
    <w:rsid w:val="00927682"/>
    <w:rsid w:val="00930702"/>
    <w:rsid w:val="009328E9"/>
    <w:rsid w:val="0093334E"/>
    <w:rsid w:val="0093375A"/>
    <w:rsid w:val="0093562A"/>
    <w:rsid w:val="009363BA"/>
    <w:rsid w:val="00937B8B"/>
    <w:rsid w:val="00940A90"/>
    <w:rsid w:val="009412C6"/>
    <w:rsid w:val="00941A4E"/>
    <w:rsid w:val="00941BAE"/>
    <w:rsid w:val="0094215E"/>
    <w:rsid w:val="0094249B"/>
    <w:rsid w:val="009441FE"/>
    <w:rsid w:val="00944217"/>
    <w:rsid w:val="00944E89"/>
    <w:rsid w:val="00944F34"/>
    <w:rsid w:val="00945040"/>
    <w:rsid w:val="00947E03"/>
    <w:rsid w:val="00952033"/>
    <w:rsid w:val="00952F8F"/>
    <w:rsid w:val="00953269"/>
    <w:rsid w:val="009552E1"/>
    <w:rsid w:val="00955421"/>
    <w:rsid w:val="009559C8"/>
    <w:rsid w:val="00956AFA"/>
    <w:rsid w:val="00957703"/>
    <w:rsid w:val="0096137B"/>
    <w:rsid w:val="009628F8"/>
    <w:rsid w:val="00962F2E"/>
    <w:rsid w:val="009630C7"/>
    <w:rsid w:val="00963EEA"/>
    <w:rsid w:val="00964BB8"/>
    <w:rsid w:val="0096534B"/>
    <w:rsid w:val="009677DA"/>
    <w:rsid w:val="00970B04"/>
    <w:rsid w:val="00970B47"/>
    <w:rsid w:val="00971C8E"/>
    <w:rsid w:val="009720FD"/>
    <w:rsid w:val="00972DC4"/>
    <w:rsid w:val="009745C3"/>
    <w:rsid w:val="00975916"/>
    <w:rsid w:val="00976AEA"/>
    <w:rsid w:val="00976E32"/>
    <w:rsid w:val="00977BDE"/>
    <w:rsid w:val="00980ECE"/>
    <w:rsid w:val="0098349D"/>
    <w:rsid w:val="00983629"/>
    <w:rsid w:val="0098481A"/>
    <w:rsid w:val="00984848"/>
    <w:rsid w:val="00984CE0"/>
    <w:rsid w:val="00985FEF"/>
    <w:rsid w:val="00986748"/>
    <w:rsid w:val="00986DDD"/>
    <w:rsid w:val="00986EB9"/>
    <w:rsid w:val="009873D8"/>
    <w:rsid w:val="00987940"/>
    <w:rsid w:val="00992A6E"/>
    <w:rsid w:val="00994C0C"/>
    <w:rsid w:val="00994ECC"/>
    <w:rsid w:val="00996681"/>
    <w:rsid w:val="00996B3B"/>
    <w:rsid w:val="009A0032"/>
    <w:rsid w:val="009A1A4F"/>
    <w:rsid w:val="009A22F6"/>
    <w:rsid w:val="009A290E"/>
    <w:rsid w:val="009A2A5D"/>
    <w:rsid w:val="009A2C6D"/>
    <w:rsid w:val="009A2CCF"/>
    <w:rsid w:val="009A3C3F"/>
    <w:rsid w:val="009A528E"/>
    <w:rsid w:val="009A58B5"/>
    <w:rsid w:val="009A5D71"/>
    <w:rsid w:val="009A6391"/>
    <w:rsid w:val="009A6647"/>
    <w:rsid w:val="009A7270"/>
    <w:rsid w:val="009B0B97"/>
    <w:rsid w:val="009B21DF"/>
    <w:rsid w:val="009B2CF2"/>
    <w:rsid w:val="009B4A7A"/>
    <w:rsid w:val="009B4C13"/>
    <w:rsid w:val="009B4DE1"/>
    <w:rsid w:val="009B5102"/>
    <w:rsid w:val="009B62D7"/>
    <w:rsid w:val="009B63E3"/>
    <w:rsid w:val="009B7535"/>
    <w:rsid w:val="009B781C"/>
    <w:rsid w:val="009B7A85"/>
    <w:rsid w:val="009B7F16"/>
    <w:rsid w:val="009C14D7"/>
    <w:rsid w:val="009C26DB"/>
    <w:rsid w:val="009C37C5"/>
    <w:rsid w:val="009C426E"/>
    <w:rsid w:val="009C47AF"/>
    <w:rsid w:val="009C4DB8"/>
    <w:rsid w:val="009C4F53"/>
    <w:rsid w:val="009C5046"/>
    <w:rsid w:val="009C63B5"/>
    <w:rsid w:val="009C73DC"/>
    <w:rsid w:val="009C7D53"/>
    <w:rsid w:val="009D0324"/>
    <w:rsid w:val="009D0492"/>
    <w:rsid w:val="009D0582"/>
    <w:rsid w:val="009D0704"/>
    <w:rsid w:val="009D1E70"/>
    <w:rsid w:val="009D27C9"/>
    <w:rsid w:val="009D2B70"/>
    <w:rsid w:val="009D3B87"/>
    <w:rsid w:val="009D3D04"/>
    <w:rsid w:val="009D4678"/>
    <w:rsid w:val="009D4AD5"/>
    <w:rsid w:val="009D6943"/>
    <w:rsid w:val="009D7B28"/>
    <w:rsid w:val="009E0682"/>
    <w:rsid w:val="009E1A22"/>
    <w:rsid w:val="009E3480"/>
    <w:rsid w:val="009E3C28"/>
    <w:rsid w:val="009E4558"/>
    <w:rsid w:val="009E468B"/>
    <w:rsid w:val="009E6765"/>
    <w:rsid w:val="009E6790"/>
    <w:rsid w:val="009E68F0"/>
    <w:rsid w:val="009E7BB2"/>
    <w:rsid w:val="009F0781"/>
    <w:rsid w:val="009F0C87"/>
    <w:rsid w:val="009F1370"/>
    <w:rsid w:val="009F1545"/>
    <w:rsid w:val="009F23DD"/>
    <w:rsid w:val="009F32E2"/>
    <w:rsid w:val="009F3A1E"/>
    <w:rsid w:val="009F3D19"/>
    <w:rsid w:val="009F4067"/>
    <w:rsid w:val="009F45F8"/>
    <w:rsid w:val="009F4A62"/>
    <w:rsid w:val="009F4FC1"/>
    <w:rsid w:val="009F52FB"/>
    <w:rsid w:val="009F63BC"/>
    <w:rsid w:val="009F64B9"/>
    <w:rsid w:val="009F6651"/>
    <w:rsid w:val="009F7211"/>
    <w:rsid w:val="009F7D27"/>
    <w:rsid w:val="009F7E4A"/>
    <w:rsid w:val="00A00BA9"/>
    <w:rsid w:val="00A01422"/>
    <w:rsid w:val="00A0292C"/>
    <w:rsid w:val="00A029F2"/>
    <w:rsid w:val="00A03639"/>
    <w:rsid w:val="00A04126"/>
    <w:rsid w:val="00A0501B"/>
    <w:rsid w:val="00A06EAE"/>
    <w:rsid w:val="00A07AAC"/>
    <w:rsid w:val="00A10688"/>
    <w:rsid w:val="00A11180"/>
    <w:rsid w:val="00A11343"/>
    <w:rsid w:val="00A116CD"/>
    <w:rsid w:val="00A11885"/>
    <w:rsid w:val="00A1244F"/>
    <w:rsid w:val="00A13CC7"/>
    <w:rsid w:val="00A13D6E"/>
    <w:rsid w:val="00A145AE"/>
    <w:rsid w:val="00A1497C"/>
    <w:rsid w:val="00A1549E"/>
    <w:rsid w:val="00A17417"/>
    <w:rsid w:val="00A17782"/>
    <w:rsid w:val="00A17C51"/>
    <w:rsid w:val="00A20741"/>
    <w:rsid w:val="00A22513"/>
    <w:rsid w:val="00A229B8"/>
    <w:rsid w:val="00A243E7"/>
    <w:rsid w:val="00A248D7"/>
    <w:rsid w:val="00A24B97"/>
    <w:rsid w:val="00A24E9B"/>
    <w:rsid w:val="00A25F44"/>
    <w:rsid w:val="00A2689C"/>
    <w:rsid w:val="00A2736D"/>
    <w:rsid w:val="00A2737D"/>
    <w:rsid w:val="00A275FB"/>
    <w:rsid w:val="00A27EDA"/>
    <w:rsid w:val="00A30C73"/>
    <w:rsid w:val="00A328D5"/>
    <w:rsid w:val="00A3438E"/>
    <w:rsid w:val="00A3461C"/>
    <w:rsid w:val="00A35460"/>
    <w:rsid w:val="00A3611C"/>
    <w:rsid w:val="00A363E5"/>
    <w:rsid w:val="00A40C75"/>
    <w:rsid w:val="00A413D6"/>
    <w:rsid w:val="00A4317D"/>
    <w:rsid w:val="00A44355"/>
    <w:rsid w:val="00A44453"/>
    <w:rsid w:val="00A45DE9"/>
    <w:rsid w:val="00A462E0"/>
    <w:rsid w:val="00A46B4A"/>
    <w:rsid w:val="00A470DD"/>
    <w:rsid w:val="00A50C5C"/>
    <w:rsid w:val="00A52CCF"/>
    <w:rsid w:val="00A5422E"/>
    <w:rsid w:val="00A56C05"/>
    <w:rsid w:val="00A56F65"/>
    <w:rsid w:val="00A5746A"/>
    <w:rsid w:val="00A57CE2"/>
    <w:rsid w:val="00A62416"/>
    <w:rsid w:val="00A62616"/>
    <w:rsid w:val="00A62DB1"/>
    <w:rsid w:val="00A63213"/>
    <w:rsid w:val="00A635B4"/>
    <w:rsid w:val="00A64057"/>
    <w:rsid w:val="00A64803"/>
    <w:rsid w:val="00A655B8"/>
    <w:rsid w:val="00A66583"/>
    <w:rsid w:val="00A6702C"/>
    <w:rsid w:val="00A67089"/>
    <w:rsid w:val="00A7005E"/>
    <w:rsid w:val="00A70EF8"/>
    <w:rsid w:val="00A70FE5"/>
    <w:rsid w:val="00A71510"/>
    <w:rsid w:val="00A71FE2"/>
    <w:rsid w:val="00A73550"/>
    <w:rsid w:val="00A739CE"/>
    <w:rsid w:val="00A75302"/>
    <w:rsid w:val="00A75E34"/>
    <w:rsid w:val="00A75F62"/>
    <w:rsid w:val="00A765F4"/>
    <w:rsid w:val="00A76758"/>
    <w:rsid w:val="00A8101E"/>
    <w:rsid w:val="00A81511"/>
    <w:rsid w:val="00A81EC6"/>
    <w:rsid w:val="00A82DCA"/>
    <w:rsid w:val="00A83371"/>
    <w:rsid w:val="00A84827"/>
    <w:rsid w:val="00A86CA9"/>
    <w:rsid w:val="00A86EB5"/>
    <w:rsid w:val="00A87033"/>
    <w:rsid w:val="00A875B2"/>
    <w:rsid w:val="00A90299"/>
    <w:rsid w:val="00A9032C"/>
    <w:rsid w:val="00A91293"/>
    <w:rsid w:val="00A92C02"/>
    <w:rsid w:val="00A92DA4"/>
    <w:rsid w:val="00A93413"/>
    <w:rsid w:val="00A93B01"/>
    <w:rsid w:val="00A93B92"/>
    <w:rsid w:val="00A93F68"/>
    <w:rsid w:val="00A94700"/>
    <w:rsid w:val="00A94720"/>
    <w:rsid w:val="00A96594"/>
    <w:rsid w:val="00A96608"/>
    <w:rsid w:val="00A96775"/>
    <w:rsid w:val="00A969FB"/>
    <w:rsid w:val="00A97701"/>
    <w:rsid w:val="00AA02BD"/>
    <w:rsid w:val="00AA10CF"/>
    <w:rsid w:val="00AA23E2"/>
    <w:rsid w:val="00AA36DA"/>
    <w:rsid w:val="00AA3819"/>
    <w:rsid w:val="00AA3F22"/>
    <w:rsid w:val="00AA4CD9"/>
    <w:rsid w:val="00AA4DBE"/>
    <w:rsid w:val="00AA4FA4"/>
    <w:rsid w:val="00AA60AA"/>
    <w:rsid w:val="00AA63DC"/>
    <w:rsid w:val="00AA6AE1"/>
    <w:rsid w:val="00AB0893"/>
    <w:rsid w:val="00AB149A"/>
    <w:rsid w:val="00AB1E09"/>
    <w:rsid w:val="00AB2604"/>
    <w:rsid w:val="00AB4E16"/>
    <w:rsid w:val="00AB7391"/>
    <w:rsid w:val="00AB7850"/>
    <w:rsid w:val="00AB7C89"/>
    <w:rsid w:val="00AC086B"/>
    <w:rsid w:val="00AC104A"/>
    <w:rsid w:val="00AC1825"/>
    <w:rsid w:val="00AC298D"/>
    <w:rsid w:val="00AC34C7"/>
    <w:rsid w:val="00AC435F"/>
    <w:rsid w:val="00AC4767"/>
    <w:rsid w:val="00AC48B5"/>
    <w:rsid w:val="00AC4E79"/>
    <w:rsid w:val="00AC54BB"/>
    <w:rsid w:val="00AC6C8A"/>
    <w:rsid w:val="00AC708F"/>
    <w:rsid w:val="00AC7997"/>
    <w:rsid w:val="00AD009C"/>
    <w:rsid w:val="00AD3AF1"/>
    <w:rsid w:val="00AD681D"/>
    <w:rsid w:val="00AD6E7F"/>
    <w:rsid w:val="00AD7086"/>
    <w:rsid w:val="00AD7DDF"/>
    <w:rsid w:val="00AE06EA"/>
    <w:rsid w:val="00AE0B3A"/>
    <w:rsid w:val="00AE0F7C"/>
    <w:rsid w:val="00AE3AE2"/>
    <w:rsid w:val="00AE3FC2"/>
    <w:rsid w:val="00AE4CE1"/>
    <w:rsid w:val="00AE56B4"/>
    <w:rsid w:val="00AE763C"/>
    <w:rsid w:val="00AE7FF5"/>
    <w:rsid w:val="00AF0425"/>
    <w:rsid w:val="00AF182F"/>
    <w:rsid w:val="00AF21DE"/>
    <w:rsid w:val="00AF2498"/>
    <w:rsid w:val="00AF3E04"/>
    <w:rsid w:val="00AF5118"/>
    <w:rsid w:val="00AF57F4"/>
    <w:rsid w:val="00AF6E13"/>
    <w:rsid w:val="00AF6E14"/>
    <w:rsid w:val="00AF7B28"/>
    <w:rsid w:val="00B00906"/>
    <w:rsid w:val="00B00A29"/>
    <w:rsid w:val="00B01140"/>
    <w:rsid w:val="00B02762"/>
    <w:rsid w:val="00B036C8"/>
    <w:rsid w:val="00B0509F"/>
    <w:rsid w:val="00B05B77"/>
    <w:rsid w:val="00B06984"/>
    <w:rsid w:val="00B06B67"/>
    <w:rsid w:val="00B06E2C"/>
    <w:rsid w:val="00B06EFD"/>
    <w:rsid w:val="00B1167A"/>
    <w:rsid w:val="00B12066"/>
    <w:rsid w:val="00B12243"/>
    <w:rsid w:val="00B12386"/>
    <w:rsid w:val="00B15D97"/>
    <w:rsid w:val="00B16AE3"/>
    <w:rsid w:val="00B17B20"/>
    <w:rsid w:val="00B20165"/>
    <w:rsid w:val="00B217AF"/>
    <w:rsid w:val="00B22313"/>
    <w:rsid w:val="00B2255A"/>
    <w:rsid w:val="00B23610"/>
    <w:rsid w:val="00B23FB6"/>
    <w:rsid w:val="00B24CA3"/>
    <w:rsid w:val="00B25A65"/>
    <w:rsid w:val="00B31149"/>
    <w:rsid w:val="00B31B55"/>
    <w:rsid w:val="00B32468"/>
    <w:rsid w:val="00B32EB9"/>
    <w:rsid w:val="00B33EC4"/>
    <w:rsid w:val="00B34474"/>
    <w:rsid w:val="00B34AA5"/>
    <w:rsid w:val="00B35C45"/>
    <w:rsid w:val="00B372CE"/>
    <w:rsid w:val="00B403FF"/>
    <w:rsid w:val="00B4071D"/>
    <w:rsid w:val="00B41E1F"/>
    <w:rsid w:val="00B44A86"/>
    <w:rsid w:val="00B47B35"/>
    <w:rsid w:val="00B47DA2"/>
    <w:rsid w:val="00B517D8"/>
    <w:rsid w:val="00B51C20"/>
    <w:rsid w:val="00B52537"/>
    <w:rsid w:val="00B52584"/>
    <w:rsid w:val="00B528B3"/>
    <w:rsid w:val="00B52E3B"/>
    <w:rsid w:val="00B56459"/>
    <w:rsid w:val="00B56A3A"/>
    <w:rsid w:val="00B573E3"/>
    <w:rsid w:val="00B5779C"/>
    <w:rsid w:val="00B57F23"/>
    <w:rsid w:val="00B61E50"/>
    <w:rsid w:val="00B62210"/>
    <w:rsid w:val="00B63B05"/>
    <w:rsid w:val="00B64879"/>
    <w:rsid w:val="00B70064"/>
    <w:rsid w:val="00B70085"/>
    <w:rsid w:val="00B7036C"/>
    <w:rsid w:val="00B70DE4"/>
    <w:rsid w:val="00B71029"/>
    <w:rsid w:val="00B71BEF"/>
    <w:rsid w:val="00B729D5"/>
    <w:rsid w:val="00B72A8C"/>
    <w:rsid w:val="00B73599"/>
    <w:rsid w:val="00B737E3"/>
    <w:rsid w:val="00B74484"/>
    <w:rsid w:val="00B754CF"/>
    <w:rsid w:val="00B754F8"/>
    <w:rsid w:val="00B7585B"/>
    <w:rsid w:val="00B769AD"/>
    <w:rsid w:val="00B76C62"/>
    <w:rsid w:val="00B777E8"/>
    <w:rsid w:val="00B779B0"/>
    <w:rsid w:val="00B77F07"/>
    <w:rsid w:val="00B82872"/>
    <w:rsid w:val="00B82EDC"/>
    <w:rsid w:val="00B8352B"/>
    <w:rsid w:val="00B83E12"/>
    <w:rsid w:val="00B845EB"/>
    <w:rsid w:val="00B8493C"/>
    <w:rsid w:val="00B85A97"/>
    <w:rsid w:val="00B934A0"/>
    <w:rsid w:val="00B93A73"/>
    <w:rsid w:val="00B9454B"/>
    <w:rsid w:val="00B94ADB"/>
    <w:rsid w:val="00B94CAE"/>
    <w:rsid w:val="00B957C2"/>
    <w:rsid w:val="00B95A8B"/>
    <w:rsid w:val="00B96D2A"/>
    <w:rsid w:val="00B96DCF"/>
    <w:rsid w:val="00BA0C90"/>
    <w:rsid w:val="00BA0D67"/>
    <w:rsid w:val="00BA107B"/>
    <w:rsid w:val="00BA1D5D"/>
    <w:rsid w:val="00BA2DCE"/>
    <w:rsid w:val="00BA391D"/>
    <w:rsid w:val="00BA442A"/>
    <w:rsid w:val="00BA69A1"/>
    <w:rsid w:val="00BB05A5"/>
    <w:rsid w:val="00BB0602"/>
    <w:rsid w:val="00BB0A65"/>
    <w:rsid w:val="00BB119E"/>
    <w:rsid w:val="00BB2053"/>
    <w:rsid w:val="00BB2DB3"/>
    <w:rsid w:val="00BB3944"/>
    <w:rsid w:val="00BB44AB"/>
    <w:rsid w:val="00BB4538"/>
    <w:rsid w:val="00BB4ED9"/>
    <w:rsid w:val="00BB6F00"/>
    <w:rsid w:val="00BC084A"/>
    <w:rsid w:val="00BC08F0"/>
    <w:rsid w:val="00BC0D7B"/>
    <w:rsid w:val="00BC148B"/>
    <w:rsid w:val="00BC17B4"/>
    <w:rsid w:val="00BC21AE"/>
    <w:rsid w:val="00BC28C8"/>
    <w:rsid w:val="00BC3905"/>
    <w:rsid w:val="00BC49DB"/>
    <w:rsid w:val="00BC4BEE"/>
    <w:rsid w:val="00BC51F4"/>
    <w:rsid w:val="00BC5ABC"/>
    <w:rsid w:val="00BC5AF7"/>
    <w:rsid w:val="00BC6033"/>
    <w:rsid w:val="00BC6686"/>
    <w:rsid w:val="00BC6C45"/>
    <w:rsid w:val="00BC7CEC"/>
    <w:rsid w:val="00BC7DD5"/>
    <w:rsid w:val="00BD382A"/>
    <w:rsid w:val="00BD3E25"/>
    <w:rsid w:val="00BD4472"/>
    <w:rsid w:val="00BD7191"/>
    <w:rsid w:val="00BD7341"/>
    <w:rsid w:val="00BE1689"/>
    <w:rsid w:val="00BE2093"/>
    <w:rsid w:val="00BE27BF"/>
    <w:rsid w:val="00BE33FB"/>
    <w:rsid w:val="00BE36ED"/>
    <w:rsid w:val="00BE3C94"/>
    <w:rsid w:val="00BF1481"/>
    <w:rsid w:val="00BF2712"/>
    <w:rsid w:val="00BF280C"/>
    <w:rsid w:val="00BF3314"/>
    <w:rsid w:val="00BF3348"/>
    <w:rsid w:val="00BF3DD4"/>
    <w:rsid w:val="00BF4255"/>
    <w:rsid w:val="00BF5D95"/>
    <w:rsid w:val="00BF66FA"/>
    <w:rsid w:val="00BF7F8E"/>
    <w:rsid w:val="00C00556"/>
    <w:rsid w:val="00C01099"/>
    <w:rsid w:val="00C01771"/>
    <w:rsid w:val="00C01CCF"/>
    <w:rsid w:val="00C02D03"/>
    <w:rsid w:val="00C035BF"/>
    <w:rsid w:val="00C03A40"/>
    <w:rsid w:val="00C03B84"/>
    <w:rsid w:val="00C05952"/>
    <w:rsid w:val="00C065E3"/>
    <w:rsid w:val="00C069F4"/>
    <w:rsid w:val="00C07141"/>
    <w:rsid w:val="00C07884"/>
    <w:rsid w:val="00C10C11"/>
    <w:rsid w:val="00C111BF"/>
    <w:rsid w:val="00C11225"/>
    <w:rsid w:val="00C11834"/>
    <w:rsid w:val="00C1264E"/>
    <w:rsid w:val="00C12801"/>
    <w:rsid w:val="00C13550"/>
    <w:rsid w:val="00C14A6B"/>
    <w:rsid w:val="00C15264"/>
    <w:rsid w:val="00C1540F"/>
    <w:rsid w:val="00C15E5B"/>
    <w:rsid w:val="00C202CF"/>
    <w:rsid w:val="00C20707"/>
    <w:rsid w:val="00C209EF"/>
    <w:rsid w:val="00C21905"/>
    <w:rsid w:val="00C226FF"/>
    <w:rsid w:val="00C23C44"/>
    <w:rsid w:val="00C240C5"/>
    <w:rsid w:val="00C243D1"/>
    <w:rsid w:val="00C24BBD"/>
    <w:rsid w:val="00C25E07"/>
    <w:rsid w:val="00C27473"/>
    <w:rsid w:val="00C274B8"/>
    <w:rsid w:val="00C30904"/>
    <w:rsid w:val="00C35226"/>
    <w:rsid w:val="00C37387"/>
    <w:rsid w:val="00C37B86"/>
    <w:rsid w:val="00C4018E"/>
    <w:rsid w:val="00C404CC"/>
    <w:rsid w:val="00C40A38"/>
    <w:rsid w:val="00C40D68"/>
    <w:rsid w:val="00C456E5"/>
    <w:rsid w:val="00C460A1"/>
    <w:rsid w:val="00C460DC"/>
    <w:rsid w:val="00C4643D"/>
    <w:rsid w:val="00C46C52"/>
    <w:rsid w:val="00C47501"/>
    <w:rsid w:val="00C475E0"/>
    <w:rsid w:val="00C47750"/>
    <w:rsid w:val="00C47A78"/>
    <w:rsid w:val="00C50DC2"/>
    <w:rsid w:val="00C5126A"/>
    <w:rsid w:val="00C51F54"/>
    <w:rsid w:val="00C53D5F"/>
    <w:rsid w:val="00C54B3C"/>
    <w:rsid w:val="00C54F67"/>
    <w:rsid w:val="00C5563B"/>
    <w:rsid w:val="00C55743"/>
    <w:rsid w:val="00C55E01"/>
    <w:rsid w:val="00C5653B"/>
    <w:rsid w:val="00C570E9"/>
    <w:rsid w:val="00C60BBF"/>
    <w:rsid w:val="00C61BB7"/>
    <w:rsid w:val="00C6234E"/>
    <w:rsid w:val="00C62461"/>
    <w:rsid w:val="00C63DE1"/>
    <w:rsid w:val="00C65D5F"/>
    <w:rsid w:val="00C66236"/>
    <w:rsid w:val="00C67B17"/>
    <w:rsid w:val="00C67DD1"/>
    <w:rsid w:val="00C67E89"/>
    <w:rsid w:val="00C70731"/>
    <w:rsid w:val="00C712B8"/>
    <w:rsid w:val="00C74AA6"/>
    <w:rsid w:val="00C74C37"/>
    <w:rsid w:val="00C75830"/>
    <w:rsid w:val="00C76025"/>
    <w:rsid w:val="00C770B3"/>
    <w:rsid w:val="00C77107"/>
    <w:rsid w:val="00C830FB"/>
    <w:rsid w:val="00C84381"/>
    <w:rsid w:val="00C8473D"/>
    <w:rsid w:val="00C85280"/>
    <w:rsid w:val="00C853D5"/>
    <w:rsid w:val="00C86B73"/>
    <w:rsid w:val="00C876FB"/>
    <w:rsid w:val="00C9083A"/>
    <w:rsid w:val="00C90D82"/>
    <w:rsid w:val="00C918DF"/>
    <w:rsid w:val="00C918E9"/>
    <w:rsid w:val="00C91C62"/>
    <w:rsid w:val="00C92322"/>
    <w:rsid w:val="00C9296C"/>
    <w:rsid w:val="00C92C20"/>
    <w:rsid w:val="00C935BB"/>
    <w:rsid w:val="00C93DFE"/>
    <w:rsid w:val="00C946E3"/>
    <w:rsid w:val="00C94A81"/>
    <w:rsid w:val="00C94DA2"/>
    <w:rsid w:val="00C94E26"/>
    <w:rsid w:val="00C95784"/>
    <w:rsid w:val="00C95898"/>
    <w:rsid w:val="00C960EE"/>
    <w:rsid w:val="00C96836"/>
    <w:rsid w:val="00C976BC"/>
    <w:rsid w:val="00CA06B8"/>
    <w:rsid w:val="00CA06CD"/>
    <w:rsid w:val="00CA0890"/>
    <w:rsid w:val="00CA14F9"/>
    <w:rsid w:val="00CA1C52"/>
    <w:rsid w:val="00CA1CFE"/>
    <w:rsid w:val="00CA227F"/>
    <w:rsid w:val="00CA314E"/>
    <w:rsid w:val="00CA3984"/>
    <w:rsid w:val="00CA3A5F"/>
    <w:rsid w:val="00CA3E5D"/>
    <w:rsid w:val="00CA7559"/>
    <w:rsid w:val="00CB17FA"/>
    <w:rsid w:val="00CB4ED1"/>
    <w:rsid w:val="00CB5674"/>
    <w:rsid w:val="00CB5CED"/>
    <w:rsid w:val="00CB669A"/>
    <w:rsid w:val="00CC0672"/>
    <w:rsid w:val="00CC072B"/>
    <w:rsid w:val="00CC07A5"/>
    <w:rsid w:val="00CC08EC"/>
    <w:rsid w:val="00CC08EF"/>
    <w:rsid w:val="00CC18E8"/>
    <w:rsid w:val="00CC2963"/>
    <w:rsid w:val="00CC310E"/>
    <w:rsid w:val="00CC3DED"/>
    <w:rsid w:val="00CC40D1"/>
    <w:rsid w:val="00CC434D"/>
    <w:rsid w:val="00CC49B9"/>
    <w:rsid w:val="00CC51D5"/>
    <w:rsid w:val="00CC6738"/>
    <w:rsid w:val="00CC6AA6"/>
    <w:rsid w:val="00CC707B"/>
    <w:rsid w:val="00CC78F9"/>
    <w:rsid w:val="00CD29F9"/>
    <w:rsid w:val="00CD2A97"/>
    <w:rsid w:val="00CD3665"/>
    <w:rsid w:val="00CD389B"/>
    <w:rsid w:val="00CD559B"/>
    <w:rsid w:val="00CD580D"/>
    <w:rsid w:val="00CD650F"/>
    <w:rsid w:val="00CD6771"/>
    <w:rsid w:val="00CD7773"/>
    <w:rsid w:val="00CE00B4"/>
    <w:rsid w:val="00CE044A"/>
    <w:rsid w:val="00CE089F"/>
    <w:rsid w:val="00CE1BA3"/>
    <w:rsid w:val="00CE264C"/>
    <w:rsid w:val="00CE27A7"/>
    <w:rsid w:val="00CE3828"/>
    <w:rsid w:val="00CE5CE2"/>
    <w:rsid w:val="00CE7CFC"/>
    <w:rsid w:val="00CF040D"/>
    <w:rsid w:val="00CF1750"/>
    <w:rsid w:val="00CF17CE"/>
    <w:rsid w:val="00CF21BA"/>
    <w:rsid w:val="00CF2237"/>
    <w:rsid w:val="00CF2F0D"/>
    <w:rsid w:val="00CF319D"/>
    <w:rsid w:val="00CF36AC"/>
    <w:rsid w:val="00CF4705"/>
    <w:rsid w:val="00CF5A38"/>
    <w:rsid w:val="00CF6EE5"/>
    <w:rsid w:val="00CF74D0"/>
    <w:rsid w:val="00D00C2F"/>
    <w:rsid w:val="00D01AD6"/>
    <w:rsid w:val="00D025AA"/>
    <w:rsid w:val="00D03A22"/>
    <w:rsid w:val="00D043BA"/>
    <w:rsid w:val="00D0594F"/>
    <w:rsid w:val="00D05FEE"/>
    <w:rsid w:val="00D06232"/>
    <w:rsid w:val="00D06EA2"/>
    <w:rsid w:val="00D06FF5"/>
    <w:rsid w:val="00D0702D"/>
    <w:rsid w:val="00D10A73"/>
    <w:rsid w:val="00D11AED"/>
    <w:rsid w:val="00D12699"/>
    <w:rsid w:val="00D126EF"/>
    <w:rsid w:val="00D127D1"/>
    <w:rsid w:val="00D12A83"/>
    <w:rsid w:val="00D12D14"/>
    <w:rsid w:val="00D13990"/>
    <w:rsid w:val="00D14170"/>
    <w:rsid w:val="00D1599E"/>
    <w:rsid w:val="00D16395"/>
    <w:rsid w:val="00D168BB"/>
    <w:rsid w:val="00D1702B"/>
    <w:rsid w:val="00D171C5"/>
    <w:rsid w:val="00D17DCC"/>
    <w:rsid w:val="00D216F8"/>
    <w:rsid w:val="00D229FA"/>
    <w:rsid w:val="00D2307D"/>
    <w:rsid w:val="00D23784"/>
    <w:rsid w:val="00D24957"/>
    <w:rsid w:val="00D251F8"/>
    <w:rsid w:val="00D257EC"/>
    <w:rsid w:val="00D26984"/>
    <w:rsid w:val="00D27AA6"/>
    <w:rsid w:val="00D27C13"/>
    <w:rsid w:val="00D30CE1"/>
    <w:rsid w:val="00D30DCB"/>
    <w:rsid w:val="00D32954"/>
    <w:rsid w:val="00D32C4A"/>
    <w:rsid w:val="00D333FE"/>
    <w:rsid w:val="00D3379F"/>
    <w:rsid w:val="00D34E18"/>
    <w:rsid w:val="00D36502"/>
    <w:rsid w:val="00D42466"/>
    <w:rsid w:val="00D42D91"/>
    <w:rsid w:val="00D4398D"/>
    <w:rsid w:val="00D43AE3"/>
    <w:rsid w:val="00D43D51"/>
    <w:rsid w:val="00D45182"/>
    <w:rsid w:val="00D45B1F"/>
    <w:rsid w:val="00D45BBC"/>
    <w:rsid w:val="00D45C0E"/>
    <w:rsid w:val="00D51791"/>
    <w:rsid w:val="00D51CDE"/>
    <w:rsid w:val="00D521F1"/>
    <w:rsid w:val="00D533D8"/>
    <w:rsid w:val="00D53524"/>
    <w:rsid w:val="00D54B6B"/>
    <w:rsid w:val="00D552F1"/>
    <w:rsid w:val="00D559B6"/>
    <w:rsid w:val="00D60D47"/>
    <w:rsid w:val="00D6116E"/>
    <w:rsid w:val="00D613D5"/>
    <w:rsid w:val="00D6237E"/>
    <w:rsid w:val="00D63EF0"/>
    <w:rsid w:val="00D652D5"/>
    <w:rsid w:val="00D65C85"/>
    <w:rsid w:val="00D65D7E"/>
    <w:rsid w:val="00D6602F"/>
    <w:rsid w:val="00D661D9"/>
    <w:rsid w:val="00D665BA"/>
    <w:rsid w:val="00D66912"/>
    <w:rsid w:val="00D66E54"/>
    <w:rsid w:val="00D67979"/>
    <w:rsid w:val="00D702D5"/>
    <w:rsid w:val="00D7084E"/>
    <w:rsid w:val="00D70DAE"/>
    <w:rsid w:val="00D71D6B"/>
    <w:rsid w:val="00D74AA7"/>
    <w:rsid w:val="00D751D2"/>
    <w:rsid w:val="00D77FE6"/>
    <w:rsid w:val="00D803C0"/>
    <w:rsid w:val="00D8178B"/>
    <w:rsid w:val="00D821DD"/>
    <w:rsid w:val="00D82EDF"/>
    <w:rsid w:val="00D85073"/>
    <w:rsid w:val="00D85F50"/>
    <w:rsid w:val="00D87470"/>
    <w:rsid w:val="00D9030E"/>
    <w:rsid w:val="00D912E6"/>
    <w:rsid w:val="00D92BC4"/>
    <w:rsid w:val="00D9425A"/>
    <w:rsid w:val="00D94A8D"/>
    <w:rsid w:val="00DA1E56"/>
    <w:rsid w:val="00DA28C4"/>
    <w:rsid w:val="00DA2CE7"/>
    <w:rsid w:val="00DA4376"/>
    <w:rsid w:val="00DA456B"/>
    <w:rsid w:val="00DA48A3"/>
    <w:rsid w:val="00DA4F92"/>
    <w:rsid w:val="00DA6D35"/>
    <w:rsid w:val="00DA7B08"/>
    <w:rsid w:val="00DB0944"/>
    <w:rsid w:val="00DB14F6"/>
    <w:rsid w:val="00DB1571"/>
    <w:rsid w:val="00DB37FB"/>
    <w:rsid w:val="00DB3AE0"/>
    <w:rsid w:val="00DB402E"/>
    <w:rsid w:val="00DB4986"/>
    <w:rsid w:val="00DB4996"/>
    <w:rsid w:val="00DB6F02"/>
    <w:rsid w:val="00DB71B9"/>
    <w:rsid w:val="00DB77D2"/>
    <w:rsid w:val="00DC0059"/>
    <w:rsid w:val="00DC047A"/>
    <w:rsid w:val="00DC11A2"/>
    <w:rsid w:val="00DC1806"/>
    <w:rsid w:val="00DC26D0"/>
    <w:rsid w:val="00DC2FF2"/>
    <w:rsid w:val="00DC300B"/>
    <w:rsid w:val="00DC5FA8"/>
    <w:rsid w:val="00DC634D"/>
    <w:rsid w:val="00DC68CB"/>
    <w:rsid w:val="00DC6AB4"/>
    <w:rsid w:val="00DC7B45"/>
    <w:rsid w:val="00DC7C34"/>
    <w:rsid w:val="00DC7C8E"/>
    <w:rsid w:val="00DD0382"/>
    <w:rsid w:val="00DD0BF6"/>
    <w:rsid w:val="00DD115B"/>
    <w:rsid w:val="00DD163B"/>
    <w:rsid w:val="00DD1E47"/>
    <w:rsid w:val="00DD2DA6"/>
    <w:rsid w:val="00DD5587"/>
    <w:rsid w:val="00DD5A5C"/>
    <w:rsid w:val="00DD66C7"/>
    <w:rsid w:val="00DD6BE8"/>
    <w:rsid w:val="00DD708F"/>
    <w:rsid w:val="00DD79F4"/>
    <w:rsid w:val="00DE0460"/>
    <w:rsid w:val="00DE10A5"/>
    <w:rsid w:val="00DE10D0"/>
    <w:rsid w:val="00DE2FE6"/>
    <w:rsid w:val="00DE34C5"/>
    <w:rsid w:val="00DE3C4E"/>
    <w:rsid w:val="00DE3C9C"/>
    <w:rsid w:val="00DE3DD1"/>
    <w:rsid w:val="00DE47F5"/>
    <w:rsid w:val="00DE4B18"/>
    <w:rsid w:val="00DE4CD2"/>
    <w:rsid w:val="00DE576A"/>
    <w:rsid w:val="00DE5934"/>
    <w:rsid w:val="00DE5B17"/>
    <w:rsid w:val="00DE5B18"/>
    <w:rsid w:val="00DE78A3"/>
    <w:rsid w:val="00DE7FE4"/>
    <w:rsid w:val="00DF05E8"/>
    <w:rsid w:val="00DF14FA"/>
    <w:rsid w:val="00DF157A"/>
    <w:rsid w:val="00DF16C4"/>
    <w:rsid w:val="00DF2454"/>
    <w:rsid w:val="00DF2BA2"/>
    <w:rsid w:val="00DF5368"/>
    <w:rsid w:val="00DF5782"/>
    <w:rsid w:val="00DF57B9"/>
    <w:rsid w:val="00DF5879"/>
    <w:rsid w:val="00DF5884"/>
    <w:rsid w:val="00DF60BB"/>
    <w:rsid w:val="00DF6334"/>
    <w:rsid w:val="00DF73D1"/>
    <w:rsid w:val="00E00483"/>
    <w:rsid w:val="00E006E5"/>
    <w:rsid w:val="00E0126A"/>
    <w:rsid w:val="00E01625"/>
    <w:rsid w:val="00E02A5A"/>
    <w:rsid w:val="00E033D4"/>
    <w:rsid w:val="00E04287"/>
    <w:rsid w:val="00E04306"/>
    <w:rsid w:val="00E049E6"/>
    <w:rsid w:val="00E05A77"/>
    <w:rsid w:val="00E07CBE"/>
    <w:rsid w:val="00E1174A"/>
    <w:rsid w:val="00E1197D"/>
    <w:rsid w:val="00E12EC9"/>
    <w:rsid w:val="00E136C8"/>
    <w:rsid w:val="00E13F0B"/>
    <w:rsid w:val="00E14C73"/>
    <w:rsid w:val="00E14D65"/>
    <w:rsid w:val="00E169B8"/>
    <w:rsid w:val="00E16BE1"/>
    <w:rsid w:val="00E171CE"/>
    <w:rsid w:val="00E179FE"/>
    <w:rsid w:val="00E20016"/>
    <w:rsid w:val="00E2080B"/>
    <w:rsid w:val="00E20A02"/>
    <w:rsid w:val="00E21501"/>
    <w:rsid w:val="00E22327"/>
    <w:rsid w:val="00E24260"/>
    <w:rsid w:val="00E24370"/>
    <w:rsid w:val="00E24682"/>
    <w:rsid w:val="00E246A9"/>
    <w:rsid w:val="00E2480B"/>
    <w:rsid w:val="00E24F15"/>
    <w:rsid w:val="00E261D5"/>
    <w:rsid w:val="00E26BA1"/>
    <w:rsid w:val="00E26D17"/>
    <w:rsid w:val="00E27951"/>
    <w:rsid w:val="00E3045E"/>
    <w:rsid w:val="00E30C59"/>
    <w:rsid w:val="00E332EA"/>
    <w:rsid w:val="00E34D1E"/>
    <w:rsid w:val="00E35C0C"/>
    <w:rsid w:val="00E36040"/>
    <w:rsid w:val="00E37861"/>
    <w:rsid w:val="00E4142C"/>
    <w:rsid w:val="00E414F0"/>
    <w:rsid w:val="00E4156A"/>
    <w:rsid w:val="00E421FC"/>
    <w:rsid w:val="00E43039"/>
    <w:rsid w:val="00E43488"/>
    <w:rsid w:val="00E44B0A"/>
    <w:rsid w:val="00E45493"/>
    <w:rsid w:val="00E45DE2"/>
    <w:rsid w:val="00E46EE4"/>
    <w:rsid w:val="00E477BA"/>
    <w:rsid w:val="00E50ABC"/>
    <w:rsid w:val="00E51996"/>
    <w:rsid w:val="00E51FC6"/>
    <w:rsid w:val="00E54F35"/>
    <w:rsid w:val="00E57160"/>
    <w:rsid w:val="00E571BC"/>
    <w:rsid w:val="00E5765C"/>
    <w:rsid w:val="00E577DC"/>
    <w:rsid w:val="00E57CA9"/>
    <w:rsid w:val="00E606B0"/>
    <w:rsid w:val="00E60DF3"/>
    <w:rsid w:val="00E62CE9"/>
    <w:rsid w:val="00E63544"/>
    <w:rsid w:val="00E653C4"/>
    <w:rsid w:val="00E6592A"/>
    <w:rsid w:val="00E65979"/>
    <w:rsid w:val="00E65B2C"/>
    <w:rsid w:val="00E65FB9"/>
    <w:rsid w:val="00E66122"/>
    <w:rsid w:val="00E66D32"/>
    <w:rsid w:val="00E67119"/>
    <w:rsid w:val="00E6781F"/>
    <w:rsid w:val="00E67CFB"/>
    <w:rsid w:val="00E71C78"/>
    <w:rsid w:val="00E7225C"/>
    <w:rsid w:val="00E7262E"/>
    <w:rsid w:val="00E7335C"/>
    <w:rsid w:val="00E73DE5"/>
    <w:rsid w:val="00E741F7"/>
    <w:rsid w:val="00E74406"/>
    <w:rsid w:val="00E74AC8"/>
    <w:rsid w:val="00E74FCB"/>
    <w:rsid w:val="00E7517A"/>
    <w:rsid w:val="00E76C5B"/>
    <w:rsid w:val="00E7704E"/>
    <w:rsid w:val="00E80C02"/>
    <w:rsid w:val="00E81548"/>
    <w:rsid w:val="00E81618"/>
    <w:rsid w:val="00E83055"/>
    <w:rsid w:val="00E83CC5"/>
    <w:rsid w:val="00E84131"/>
    <w:rsid w:val="00E85622"/>
    <w:rsid w:val="00E85A7C"/>
    <w:rsid w:val="00E861AA"/>
    <w:rsid w:val="00E872E1"/>
    <w:rsid w:val="00E8747D"/>
    <w:rsid w:val="00E875A0"/>
    <w:rsid w:val="00E87ABD"/>
    <w:rsid w:val="00E908DE"/>
    <w:rsid w:val="00E911C8"/>
    <w:rsid w:val="00E91CBF"/>
    <w:rsid w:val="00E9499F"/>
    <w:rsid w:val="00E94CEF"/>
    <w:rsid w:val="00E954AC"/>
    <w:rsid w:val="00E957AD"/>
    <w:rsid w:val="00E96299"/>
    <w:rsid w:val="00E97DDD"/>
    <w:rsid w:val="00EA0096"/>
    <w:rsid w:val="00EA034B"/>
    <w:rsid w:val="00EA03D2"/>
    <w:rsid w:val="00EA0E42"/>
    <w:rsid w:val="00EA1317"/>
    <w:rsid w:val="00EA1CF6"/>
    <w:rsid w:val="00EA1F11"/>
    <w:rsid w:val="00EA27AE"/>
    <w:rsid w:val="00EA280C"/>
    <w:rsid w:val="00EA299C"/>
    <w:rsid w:val="00EA391A"/>
    <w:rsid w:val="00EA4881"/>
    <w:rsid w:val="00EA4E1B"/>
    <w:rsid w:val="00EA56D3"/>
    <w:rsid w:val="00EA6430"/>
    <w:rsid w:val="00EB0856"/>
    <w:rsid w:val="00EB3319"/>
    <w:rsid w:val="00EB553E"/>
    <w:rsid w:val="00EB57EB"/>
    <w:rsid w:val="00EB5BCA"/>
    <w:rsid w:val="00EB6928"/>
    <w:rsid w:val="00EB6BBD"/>
    <w:rsid w:val="00EB7714"/>
    <w:rsid w:val="00EB79C9"/>
    <w:rsid w:val="00EC3686"/>
    <w:rsid w:val="00EC3931"/>
    <w:rsid w:val="00EC4079"/>
    <w:rsid w:val="00EC4A79"/>
    <w:rsid w:val="00EC4AA5"/>
    <w:rsid w:val="00EC6787"/>
    <w:rsid w:val="00EC71A8"/>
    <w:rsid w:val="00EC7607"/>
    <w:rsid w:val="00EC785A"/>
    <w:rsid w:val="00EC7E53"/>
    <w:rsid w:val="00ED09C9"/>
    <w:rsid w:val="00ED0B1F"/>
    <w:rsid w:val="00ED0F8F"/>
    <w:rsid w:val="00ED26B9"/>
    <w:rsid w:val="00ED2F17"/>
    <w:rsid w:val="00ED2FF4"/>
    <w:rsid w:val="00ED3AD1"/>
    <w:rsid w:val="00ED4853"/>
    <w:rsid w:val="00ED4F60"/>
    <w:rsid w:val="00EE13D2"/>
    <w:rsid w:val="00EE22B3"/>
    <w:rsid w:val="00EE22F0"/>
    <w:rsid w:val="00EE3C2B"/>
    <w:rsid w:val="00EE3D51"/>
    <w:rsid w:val="00EE4673"/>
    <w:rsid w:val="00EE551F"/>
    <w:rsid w:val="00EE5853"/>
    <w:rsid w:val="00EE58B7"/>
    <w:rsid w:val="00EE73E7"/>
    <w:rsid w:val="00EE7ED0"/>
    <w:rsid w:val="00EF0267"/>
    <w:rsid w:val="00EF1250"/>
    <w:rsid w:val="00EF1669"/>
    <w:rsid w:val="00EF2065"/>
    <w:rsid w:val="00EF2683"/>
    <w:rsid w:val="00EF3757"/>
    <w:rsid w:val="00EF52B4"/>
    <w:rsid w:val="00EF662E"/>
    <w:rsid w:val="00EF6D72"/>
    <w:rsid w:val="00EF7815"/>
    <w:rsid w:val="00F00632"/>
    <w:rsid w:val="00F0087D"/>
    <w:rsid w:val="00F019F6"/>
    <w:rsid w:val="00F01B6D"/>
    <w:rsid w:val="00F01CC2"/>
    <w:rsid w:val="00F0294E"/>
    <w:rsid w:val="00F04A5A"/>
    <w:rsid w:val="00F04C3C"/>
    <w:rsid w:val="00F05367"/>
    <w:rsid w:val="00F059CC"/>
    <w:rsid w:val="00F05B35"/>
    <w:rsid w:val="00F06149"/>
    <w:rsid w:val="00F0620C"/>
    <w:rsid w:val="00F0793B"/>
    <w:rsid w:val="00F07D01"/>
    <w:rsid w:val="00F10F4E"/>
    <w:rsid w:val="00F11938"/>
    <w:rsid w:val="00F11C4F"/>
    <w:rsid w:val="00F11E17"/>
    <w:rsid w:val="00F12121"/>
    <w:rsid w:val="00F1217A"/>
    <w:rsid w:val="00F12ED5"/>
    <w:rsid w:val="00F13051"/>
    <w:rsid w:val="00F14590"/>
    <w:rsid w:val="00F14DF6"/>
    <w:rsid w:val="00F150B3"/>
    <w:rsid w:val="00F1542C"/>
    <w:rsid w:val="00F169E0"/>
    <w:rsid w:val="00F17A0D"/>
    <w:rsid w:val="00F21AB7"/>
    <w:rsid w:val="00F23D5F"/>
    <w:rsid w:val="00F24024"/>
    <w:rsid w:val="00F25A91"/>
    <w:rsid w:val="00F25EB9"/>
    <w:rsid w:val="00F26232"/>
    <w:rsid w:val="00F2672B"/>
    <w:rsid w:val="00F3068B"/>
    <w:rsid w:val="00F30A28"/>
    <w:rsid w:val="00F3350B"/>
    <w:rsid w:val="00F34084"/>
    <w:rsid w:val="00F34529"/>
    <w:rsid w:val="00F35620"/>
    <w:rsid w:val="00F36023"/>
    <w:rsid w:val="00F372FA"/>
    <w:rsid w:val="00F3767C"/>
    <w:rsid w:val="00F37738"/>
    <w:rsid w:val="00F37EA0"/>
    <w:rsid w:val="00F401BB"/>
    <w:rsid w:val="00F42141"/>
    <w:rsid w:val="00F429E5"/>
    <w:rsid w:val="00F45DA8"/>
    <w:rsid w:val="00F4645A"/>
    <w:rsid w:val="00F50558"/>
    <w:rsid w:val="00F50690"/>
    <w:rsid w:val="00F50C66"/>
    <w:rsid w:val="00F5110F"/>
    <w:rsid w:val="00F51502"/>
    <w:rsid w:val="00F51927"/>
    <w:rsid w:val="00F534BB"/>
    <w:rsid w:val="00F53CE5"/>
    <w:rsid w:val="00F53D5C"/>
    <w:rsid w:val="00F53DAE"/>
    <w:rsid w:val="00F53EA2"/>
    <w:rsid w:val="00F549F6"/>
    <w:rsid w:val="00F54C9B"/>
    <w:rsid w:val="00F564ED"/>
    <w:rsid w:val="00F56BC4"/>
    <w:rsid w:val="00F573E0"/>
    <w:rsid w:val="00F63BFA"/>
    <w:rsid w:val="00F63D6D"/>
    <w:rsid w:val="00F65960"/>
    <w:rsid w:val="00F70344"/>
    <w:rsid w:val="00F717DD"/>
    <w:rsid w:val="00F730A5"/>
    <w:rsid w:val="00F74404"/>
    <w:rsid w:val="00F75D5E"/>
    <w:rsid w:val="00F76E72"/>
    <w:rsid w:val="00F77A92"/>
    <w:rsid w:val="00F815E2"/>
    <w:rsid w:val="00F81D94"/>
    <w:rsid w:val="00F82968"/>
    <w:rsid w:val="00F8498A"/>
    <w:rsid w:val="00F86517"/>
    <w:rsid w:val="00F906E1"/>
    <w:rsid w:val="00F92FFD"/>
    <w:rsid w:val="00F94292"/>
    <w:rsid w:val="00F95757"/>
    <w:rsid w:val="00F95839"/>
    <w:rsid w:val="00F96196"/>
    <w:rsid w:val="00F968A3"/>
    <w:rsid w:val="00F97371"/>
    <w:rsid w:val="00F97B24"/>
    <w:rsid w:val="00FA0EB3"/>
    <w:rsid w:val="00FA1390"/>
    <w:rsid w:val="00FA197A"/>
    <w:rsid w:val="00FA20DF"/>
    <w:rsid w:val="00FA2CB0"/>
    <w:rsid w:val="00FA37EE"/>
    <w:rsid w:val="00FA45A5"/>
    <w:rsid w:val="00FA5466"/>
    <w:rsid w:val="00FA62F5"/>
    <w:rsid w:val="00FA74CB"/>
    <w:rsid w:val="00FA7D66"/>
    <w:rsid w:val="00FB1225"/>
    <w:rsid w:val="00FB1360"/>
    <w:rsid w:val="00FB1667"/>
    <w:rsid w:val="00FB1B7E"/>
    <w:rsid w:val="00FB2CCA"/>
    <w:rsid w:val="00FB3099"/>
    <w:rsid w:val="00FB3C72"/>
    <w:rsid w:val="00FB4E73"/>
    <w:rsid w:val="00FB5349"/>
    <w:rsid w:val="00FB54E3"/>
    <w:rsid w:val="00FB5DDF"/>
    <w:rsid w:val="00FB762D"/>
    <w:rsid w:val="00FC0019"/>
    <w:rsid w:val="00FC023C"/>
    <w:rsid w:val="00FC03B9"/>
    <w:rsid w:val="00FC0CC5"/>
    <w:rsid w:val="00FC119C"/>
    <w:rsid w:val="00FC1FFA"/>
    <w:rsid w:val="00FC358B"/>
    <w:rsid w:val="00FC39AE"/>
    <w:rsid w:val="00FC4D6A"/>
    <w:rsid w:val="00FC6860"/>
    <w:rsid w:val="00FC7BD8"/>
    <w:rsid w:val="00FD0B07"/>
    <w:rsid w:val="00FD0CE2"/>
    <w:rsid w:val="00FD161A"/>
    <w:rsid w:val="00FD1AC3"/>
    <w:rsid w:val="00FD1E38"/>
    <w:rsid w:val="00FD368D"/>
    <w:rsid w:val="00FD379F"/>
    <w:rsid w:val="00FD3B67"/>
    <w:rsid w:val="00FD3CA9"/>
    <w:rsid w:val="00FD4BA6"/>
    <w:rsid w:val="00FD5B4A"/>
    <w:rsid w:val="00FD5EC6"/>
    <w:rsid w:val="00FD7A59"/>
    <w:rsid w:val="00FE07EF"/>
    <w:rsid w:val="00FE17BE"/>
    <w:rsid w:val="00FE2E8E"/>
    <w:rsid w:val="00FE390A"/>
    <w:rsid w:val="00FE47EF"/>
    <w:rsid w:val="00FE677A"/>
    <w:rsid w:val="00FF0D64"/>
    <w:rsid w:val="00FF1173"/>
    <w:rsid w:val="00FF1278"/>
    <w:rsid w:val="00FF1A1F"/>
    <w:rsid w:val="00FF255E"/>
    <w:rsid w:val="00FF2BDA"/>
    <w:rsid w:val="00FF3734"/>
    <w:rsid w:val="00FF3E7F"/>
    <w:rsid w:val="00FF46A3"/>
    <w:rsid w:val="00FF48BF"/>
    <w:rsid w:val="00FF5CDA"/>
    <w:rsid w:val="00FF6838"/>
    <w:rsid w:val="00FF6E1E"/>
    <w:rsid w:val="00FF756C"/>
    <w:rsid w:val="00FF7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391FB0"/>
  <w15:docId w15:val="{15262A0E-96A8-4E86-98CC-B3B58268A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0">
    <w:name w:val="heading 1"/>
    <w:basedOn w:val="a"/>
    <w:next w:val="a"/>
    <w:qFormat/>
    <w:rsid w:val="00C035B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476B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Мой стиль 1"/>
    <w:basedOn w:val="a"/>
    <w:next w:val="10"/>
    <w:autoRedefine/>
    <w:rsid w:val="00C035BF"/>
    <w:pPr>
      <w:numPr>
        <w:numId w:val="1"/>
      </w:numPr>
      <w:spacing w:line="360" w:lineRule="auto"/>
      <w:jc w:val="center"/>
    </w:pPr>
    <w:rPr>
      <w:sz w:val="28"/>
    </w:rPr>
  </w:style>
  <w:style w:type="paragraph" w:customStyle="1" w:styleId="2-">
    <w:name w:val="Стиль 2-й"/>
    <w:basedOn w:val="2"/>
    <w:autoRedefine/>
    <w:rsid w:val="00E7517A"/>
    <w:pPr>
      <w:numPr>
        <w:numId w:val="8"/>
      </w:numPr>
      <w:spacing w:before="0" w:after="0" w:line="360" w:lineRule="auto"/>
      <w:jc w:val="center"/>
    </w:pPr>
    <w:rPr>
      <w:rFonts w:ascii="Times New Roman" w:hAnsi="Times New Roman"/>
      <w:b w:val="0"/>
      <w:i w:val="0"/>
    </w:rPr>
  </w:style>
  <w:style w:type="paragraph" w:customStyle="1" w:styleId="ALEX1">
    <w:name w:val="ALEX 1"/>
    <w:basedOn w:val="10"/>
    <w:autoRedefine/>
    <w:rsid w:val="00E7517A"/>
    <w:pPr>
      <w:widowControl w:val="0"/>
      <w:numPr>
        <w:numId w:val="6"/>
      </w:numPr>
      <w:spacing w:before="0" w:after="0" w:line="360" w:lineRule="auto"/>
      <w:jc w:val="both"/>
    </w:pPr>
    <w:rPr>
      <w:rFonts w:ascii="Times New Roman" w:hAnsi="Times New Roman"/>
      <w:bCs w:val="0"/>
      <w:iCs/>
      <w:kern w:val="0"/>
      <w:sz w:val="28"/>
      <w:szCs w:val="28"/>
    </w:rPr>
  </w:style>
  <w:style w:type="paragraph" w:customStyle="1" w:styleId="Alex2">
    <w:name w:val="Alex 2"/>
    <w:basedOn w:val="2"/>
    <w:autoRedefine/>
    <w:rsid w:val="00E7517A"/>
    <w:pPr>
      <w:widowControl w:val="0"/>
      <w:numPr>
        <w:ilvl w:val="1"/>
        <w:numId w:val="8"/>
      </w:numPr>
      <w:spacing w:line="360" w:lineRule="auto"/>
      <w:jc w:val="both"/>
    </w:pPr>
    <w:rPr>
      <w:rFonts w:ascii="Times New Roman" w:hAnsi="Times New Roman"/>
      <w:bCs w:val="0"/>
      <w:i w:val="0"/>
    </w:rPr>
  </w:style>
  <w:style w:type="table" w:styleId="a3">
    <w:name w:val="Table Grid"/>
    <w:basedOn w:val="a1"/>
    <w:rsid w:val="00807A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2E757B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tyle15">
    <w:name w:val="Style15"/>
    <w:basedOn w:val="a"/>
    <w:rsid w:val="00B7585B"/>
    <w:pPr>
      <w:widowControl w:val="0"/>
      <w:autoSpaceDE w:val="0"/>
      <w:autoSpaceDN w:val="0"/>
      <w:adjustRightInd w:val="0"/>
      <w:spacing w:line="240" w:lineRule="exact"/>
      <w:jc w:val="both"/>
    </w:pPr>
  </w:style>
  <w:style w:type="character" w:customStyle="1" w:styleId="FontStyle28">
    <w:name w:val="Font Style28"/>
    <w:rsid w:val="00B7585B"/>
    <w:rPr>
      <w:rFonts w:ascii="Times New Roman" w:hAnsi="Times New Roman" w:cs="Times New Roman"/>
      <w:sz w:val="18"/>
      <w:szCs w:val="18"/>
    </w:rPr>
  </w:style>
  <w:style w:type="paragraph" w:customStyle="1" w:styleId="Main13">
    <w:name w:val="Main 13"/>
    <w:basedOn w:val="a"/>
    <w:rsid w:val="008A00EB"/>
    <w:pPr>
      <w:spacing w:before="120" w:line="288" w:lineRule="auto"/>
      <w:ind w:firstLine="709"/>
      <w:jc w:val="both"/>
    </w:pPr>
    <w:rPr>
      <w:snapToGrid w:val="0"/>
      <w:kern w:val="26"/>
      <w:sz w:val="26"/>
      <w:szCs w:val="26"/>
      <w:lang w:eastAsia="en-US"/>
    </w:rPr>
  </w:style>
  <w:style w:type="character" w:customStyle="1" w:styleId="FontStyle20">
    <w:name w:val="Font Style20"/>
    <w:uiPriority w:val="99"/>
    <w:rsid w:val="00D10A73"/>
    <w:rPr>
      <w:rFonts w:ascii="Times New Roman" w:hAnsi="Times New Roman" w:cs="Times New Roman" w:hint="defaul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54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STG-M</Company>
  <LinksUpToDate>false</LinksUpToDate>
  <CharactersWithSpaces>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staritsyn</dc:creator>
  <cp:lastModifiedBy>Хандамиров Георгий Вячеславович</cp:lastModifiedBy>
  <cp:revision>4</cp:revision>
  <cp:lastPrinted>2017-02-20T11:26:00Z</cp:lastPrinted>
  <dcterms:created xsi:type="dcterms:W3CDTF">2024-06-24T13:20:00Z</dcterms:created>
  <dcterms:modified xsi:type="dcterms:W3CDTF">2024-06-24T13:20:00Z</dcterms:modified>
</cp:coreProperties>
</file>