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B6" w:rsidRDefault="004722F1" w:rsidP="000D18B6">
      <w:pPr>
        <w:pStyle w:val="a6"/>
        <w:spacing w:after="120"/>
        <w:jc w:val="right"/>
        <w:rPr>
          <w:b/>
        </w:rPr>
      </w:pPr>
      <w:r>
        <w:rPr>
          <w:b/>
        </w:rPr>
        <w:t xml:space="preserve">Приложение № </w:t>
      </w:r>
      <w:r w:rsidR="00F35776">
        <w:rPr>
          <w:b/>
        </w:rPr>
        <w:t>1</w:t>
      </w:r>
      <w:r w:rsidR="008037E5">
        <w:rPr>
          <w:b/>
        </w:rPr>
        <w:t>1</w:t>
      </w:r>
    </w:p>
    <w:p w:rsidR="00137F4D" w:rsidRDefault="000D18B6" w:rsidP="00F4214D">
      <w:pPr>
        <w:pStyle w:val="a6"/>
        <w:jc w:val="right"/>
      </w:pPr>
      <w:r w:rsidRPr="000D18B6">
        <w:t xml:space="preserve">к </w:t>
      </w:r>
      <w:r w:rsidR="00DC0F99">
        <w:t>Договору</w:t>
      </w:r>
      <w:r w:rsidR="00137F4D">
        <w:t xml:space="preserve"> подряда</w:t>
      </w:r>
      <w:r w:rsidR="00DC0F99">
        <w:t xml:space="preserve"> № </w:t>
      </w:r>
      <w:r w:rsidR="006723B3">
        <w:t>____________</w:t>
      </w:r>
    </w:p>
    <w:p w:rsidR="000D18B6" w:rsidRPr="000D18B6" w:rsidRDefault="00F91046" w:rsidP="00F4214D">
      <w:pPr>
        <w:pStyle w:val="a6"/>
        <w:jc w:val="right"/>
      </w:pPr>
      <w:r>
        <w:t>от «</w:t>
      </w:r>
      <w:r w:rsidR="006723B3">
        <w:t>___»____________</w:t>
      </w:r>
      <w:r w:rsidR="00137F4D">
        <w:t>20</w:t>
      </w:r>
      <w:r w:rsidR="00C2468D">
        <w:t>22</w:t>
      </w:r>
      <w:r w:rsidR="00192504">
        <w:t xml:space="preserve"> </w:t>
      </w:r>
      <w:r w:rsidR="00F4214D">
        <w:t>г.</w:t>
      </w:r>
    </w:p>
    <w:p w:rsidR="00105BF8" w:rsidRPr="000D18B6" w:rsidRDefault="00105BF8" w:rsidP="000D18B6">
      <w:pPr>
        <w:rPr>
          <w:b/>
          <w:sz w:val="22"/>
          <w:szCs w:val="22"/>
        </w:rPr>
      </w:pPr>
      <w:r w:rsidRPr="000D18B6">
        <w:rPr>
          <w:b/>
          <w:sz w:val="22"/>
          <w:szCs w:val="22"/>
        </w:rPr>
        <w:t>Форма доверенности на получение ТМЦ</w:t>
      </w:r>
    </w:p>
    <w:p w:rsidR="00105BF8" w:rsidRPr="00137F4D" w:rsidRDefault="00105BF8" w:rsidP="008E4013">
      <w:pPr>
        <w:jc w:val="center"/>
        <w:rPr>
          <w:sz w:val="16"/>
          <w:szCs w:val="22"/>
        </w:rPr>
      </w:pPr>
    </w:p>
    <w:p w:rsidR="008E4013" w:rsidRPr="009D22D3" w:rsidRDefault="008E4013" w:rsidP="008E4013">
      <w:pPr>
        <w:jc w:val="center"/>
        <w:rPr>
          <w:sz w:val="22"/>
          <w:szCs w:val="22"/>
        </w:rPr>
      </w:pPr>
      <w:r w:rsidRPr="009D22D3">
        <w:rPr>
          <w:sz w:val="22"/>
          <w:szCs w:val="22"/>
        </w:rPr>
        <w:t>ДОВЕРЕННОСТЬ № ____________</w:t>
      </w:r>
    </w:p>
    <w:p w:rsidR="008E4013" w:rsidRPr="009D22D3" w:rsidRDefault="008E4013" w:rsidP="008E4013">
      <w:pPr>
        <w:jc w:val="both"/>
        <w:rPr>
          <w:sz w:val="22"/>
          <w:szCs w:val="22"/>
        </w:rPr>
      </w:pPr>
    </w:p>
    <w:p w:rsidR="008E4013" w:rsidRPr="009D22D3" w:rsidRDefault="008E4013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>г. ________________________</w:t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="009D22D3">
        <w:rPr>
          <w:sz w:val="22"/>
          <w:szCs w:val="22"/>
        </w:rPr>
        <w:tab/>
      </w:r>
      <w:r w:rsidRPr="009D22D3">
        <w:rPr>
          <w:sz w:val="22"/>
          <w:szCs w:val="22"/>
        </w:rPr>
        <w:t>«______» ____________________ 20____ г.</w:t>
      </w:r>
    </w:p>
    <w:p w:rsidR="008E4013" w:rsidRPr="00137F4D" w:rsidRDefault="008E4013" w:rsidP="008E4013">
      <w:pPr>
        <w:jc w:val="both"/>
        <w:rPr>
          <w:sz w:val="18"/>
          <w:szCs w:val="22"/>
        </w:rPr>
      </w:pPr>
    </w:p>
    <w:p w:rsidR="00470D86" w:rsidRPr="00D716D1" w:rsidRDefault="00A75545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Настоящей доверенностью </w:t>
      </w:r>
      <w:r w:rsidR="001B218C" w:rsidRPr="009D22D3">
        <w:rPr>
          <w:i/>
          <w:sz w:val="22"/>
          <w:szCs w:val="22"/>
        </w:rPr>
        <w:t xml:space="preserve">указывается полное наименование юридического лица-доверителя с указанием организационно-правовой формы </w:t>
      </w:r>
      <w:r w:rsidR="001B218C" w:rsidRPr="009D22D3">
        <w:rPr>
          <w:sz w:val="22"/>
          <w:szCs w:val="22"/>
        </w:rPr>
        <w:t xml:space="preserve">(ИНН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 xml:space="preserve">ОГРН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>адрес м</w:t>
      </w:r>
      <w:r w:rsidR="00C619C7" w:rsidRPr="009D22D3">
        <w:rPr>
          <w:sz w:val="22"/>
          <w:szCs w:val="22"/>
        </w:rPr>
        <w:t>ест</w:t>
      </w:r>
      <w:r w:rsidR="001B218C" w:rsidRPr="009D22D3">
        <w:rPr>
          <w:sz w:val="22"/>
          <w:szCs w:val="22"/>
        </w:rPr>
        <w:t>а</w:t>
      </w:r>
      <w:r w:rsidR="00C619C7" w:rsidRPr="009D22D3">
        <w:rPr>
          <w:sz w:val="22"/>
          <w:szCs w:val="22"/>
        </w:rPr>
        <w:t xml:space="preserve"> нахождения </w:t>
      </w:r>
      <w:r w:rsidR="001B218C" w:rsidRPr="009D22D3">
        <w:rPr>
          <w:i/>
          <w:sz w:val="22"/>
          <w:szCs w:val="22"/>
        </w:rPr>
        <w:t>юридического лица-доверителя)</w:t>
      </w:r>
      <w:r w:rsidR="00C619C7" w:rsidRPr="009D22D3">
        <w:rPr>
          <w:sz w:val="22"/>
          <w:szCs w:val="22"/>
        </w:rPr>
        <w:t>,</w:t>
      </w:r>
      <w:r w:rsidR="001B218C" w:rsidRPr="009D22D3">
        <w:rPr>
          <w:sz w:val="22"/>
          <w:szCs w:val="22"/>
        </w:rPr>
        <w:t xml:space="preserve"> </w:t>
      </w:r>
      <w:r w:rsidR="008E4013" w:rsidRPr="009D22D3">
        <w:rPr>
          <w:sz w:val="22"/>
          <w:szCs w:val="22"/>
        </w:rPr>
        <w:t xml:space="preserve">именуемое далее – Общество, в лице </w:t>
      </w:r>
      <w:r w:rsidR="001B218C" w:rsidRPr="009D22D3">
        <w:rPr>
          <w:i/>
          <w:sz w:val="22"/>
          <w:szCs w:val="22"/>
        </w:rPr>
        <w:t xml:space="preserve">указывается полностью Ф.И.О. руководителя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i/>
          <w:sz w:val="22"/>
          <w:szCs w:val="22"/>
        </w:rPr>
        <w:t xml:space="preserve"> и его должность</w:t>
      </w:r>
      <w:r w:rsidR="001B218C" w:rsidRPr="009D22D3">
        <w:rPr>
          <w:sz w:val="22"/>
          <w:szCs w:val="22"/>
        </w:rPr>
        <w:t xml:space="preserve">, </w:t>
      </w:r>
      <w:r w:rsidR="008E4013" w:rsidRPr="009D22D3">
        <w:rPr>
          <w:sz w:val="22"/>
          <w:szCs w:val="22"/>
        </w:rPr>
        <w:t xml:space="preserve">действующего на основании </w:t>
      </w:r>
      <w:r w:rsidR="001B218C" w:rsidRPr="00D716D1">
        <w:rPr>
          <w:i/>
          <w:sz w:val="22"/>
          <w:szCs w:val="22"/>
        </w:rPr>
        <w:t xml:space="preserve">указывается документ, на основании которого действует руководитель </w:t>
      </w:r>
      <w:r w:rsidR="009D22D3" w:rsidRPr="00D716D1">
        <w:rPr>
          <w:i/>
          <w:sz w:val="22"/>
          <w:szCs w:val="22"/>
        </w:rPr>
        <w:t>Общества</w:t>
      </w:r>
      <w:r w:rsidR="001B218C" w:rsidRPr="00D716D1">
        <w:rPr>
          <w:sz w:val="22"/>
          <w:szCs w:val="22"/>
        </w:rPr>
        <w:t xml:space="preserve">, </w:t>
      </w:r>
      <w:r w:rsidR="008E4013" w:rsidRPr="00D716D1">
        <w:rPr>
          <w:sz w:val="22"/>
          <w:szCs w:val="22"/>
        </w:rPr>
        <w:t xml:space="preserve">уполномочивает </w:t>
      </w:r>
      <w:r w:rsidR="001B218C" w:rsidRPr="00D716D1">
        <w:rPr>
          <w:i/>
          <w:sz w:val="22"/>
          <w:szCs w:val="22"/>
        </w:rPr>
        <w:t>указывается полностью Ф.И.О.</w:t>
      </w:r>
      <w:r w:rsidR="009D22D3" w:rsidRPr="00D716D1">
        <w:rPr>
          <w:i/>
          <w:sz w:val="22"/>
          <w:szCs w:val="22"/>
        </w:rPr>
        <w:t xml:space="preserve"> доверенного лица Общества</w:t>
      </w:r>
      <w:r w:rsidR="008E4013" w:rsidRPr="00D716D1">
        <w:rPr>
          <w:sz w:val="22"/>
          <w:szCs w:val="22"/>
        </w:rPr>
        <w:t xml:space="preserve"> (дата рождения – __.__.____ г., паспорт гражданина Российской Федерации ___ ___ ______ выдан ________________________ __.__.____ г., код подразделения ___-___) осуществить получение </w:t>
      </w:r>
      <w:r w:rsidR="004A686F" w:rsidRPr="00D716D1">
        <w:rPr>
          <w:sz w:val="22"/>
          <w:szCs w:val="22"/>
        </w:rPr>
        <w:t xml:space="preserve">(принятие) </w:t>
      </w:r>
      <w:r w:rsidR="008E4013" w:rsidRPr="00D716D1">
        <w:rPr>
          <w:sz w:val="22"/>
          <w:szCs w:val="22"/>
        </w:rPr>
        <w:t xml:space="preserve">от имени Общества в </w:t>
      </w:r>
      <w:r w:rsidR="001B218C" w:rsidRPr="00D716D1">
        <w:rPr>
          <w:sz w:val="22"/>
          <w:szCs w:val="22"/>
        </w:rPr>
        <w:t>ООО «</w:t>
      </w:r>
      <w:r w:rsidR="001A6C05">
        <w:rPr>
          <w:sz w:val="22"/>
          <w:szCs w:val="22"/>
        </w:rPr>
        <w:t>ПФ «ВИС</w:t>
      </w:r>
      <w:r w:rsidR="001B218C" w:rsidRPr="00D716D1">
        <w:rPr>
          <w:sz w:val="22"/>
          <w:szCs w:val="22"/>
        </w:rPr>
        <w:t xml:space="preserve">», </w:t>
      </w:r>
      <w:r w:rsidR="008E4013" w:rsidRPr="00D716D1">
        <w:rPr>
          <w:sz w:val="22"/>
          <w:szCs w:val="22"/>
        </w:rPr>
        <w:t>адрес места нахождения</w:t>
      </w:r>
      <w:r w:rsidR="00860EF8" w:rsidRPr="00D716D1">
        <w:rPr>
          <w:sz w:val="22"/>
          <w:szCs w:val="22"/>
        </w:rPr>
        <w:t>:</w:t>
      </w:r>
      <w:r w:rsidR="008E4013" w:rsidRPr="00D716D1">
        <w:rPr>
          <w:sz w:val="22"/>
          <w:szCs w:val="22"/>
        </w:rPr>
        <w:t xml:space="preserve">, ОГРН </w:t>
      </w:r>
      <w:r w:rsidR="001A6C05">
        <w:rPr>
          <w:rFonts w:eastAsia="Arial Unicode MS"/>
          <w:bCs/>
          <w:sz w:val="22"/>
          <w:szCs w:val="22"/>
        </w:rPr>
        <w:t>____________________</w:t>
      </w:r>
      <w:r w:rsidR="00860EF8" w:rsidRPr="00D716D1">
        <w:rPr>
          <w:sz w:val="22"/>
          <w:szCs w:val="22"/>
        </w:rPr>
        <w:t>)</w:t>
      </w:r>
      <w:r w:rsidR="0024315A" w:rsidRPr="00D716D1">
        <w:rPr>
          <w:sz w:val="22"/>
          <w:szCs w:val="22"/>
        </w:rPr>
        <w:t xml:space="preserve"> следующих</w:t>
      </w:r>
      <w:r w:rsidR="008E4013" w:rsidRPr="00D716D1">
        <w:rPr>
          <w:sz w:val="22"/>
          <w:szCs w:val="22"/>
        </w:rPr>
        <w:t xml:space="preserve"> товарно-материальны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ценност</w:t>
      </w:r>
      <w:r w:rsidR="0024315A" w:rsidRPr="00D716D1">
        <w:rPr>
          <w:sz w:val="22"/>
          <w:szCs w:val="22"/>
        </w:rPr>
        <w:t>ей</w:t>
      </w:r>
      <w:r w:rsidR="008E4013" w:rsidRPr="00D716D1">
        <w:rPr>
          <w:sz w:val="22"/>
          <w:szCs w:val="22"/>
        </w:rPr>
        <w:t>, именуемы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далее – ТМЦ:</w:t>
      </w:r>
    </w:p>
    <w:p w:rsidR="008E4013" w:rsidRPr="00137F4D" w:rsidRDefault="008E4013" w:rsidP="008E4013">
      <w:pPr>
        <w:jc w:val="both"/>
        <w:rPr>
          <w:sz w:val="16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9"/>
        <w:gridCol w:w="6433"/>
        <w:gridCol w:w="1161"/>
        <w:gridCol w:w="1872"/>
      </w:tblGrid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№ п/п</w:t>
            </w:r>
          </w:p>
        </w:tc>
        <w:tc>
          <w:tcPr>
            <w:tcW w:w="3264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Наименование ТМЦ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Ед. изм.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Количество ТМЦ</w:t>
            </w: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1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2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…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</w:tbl>
    <w:p w:rsidR="008E4013" w:rsidRPr="009D22D3" w:rsidRDefault="008E4013" w:rsidP="007E22FE">
      <w:pPr>
        <w:rPr>
          <w:sz w:val="22"/>
          <w:szCs w:val="22"/>
        </w:rPr>
      </w:pPr>
    </w:p>
    <w:p w:rsidR="00920C94" w:rsidRPr="009D22D3" w:rsidRDefault="001B218C" w:rsidP="007E22FE">
      <w:pPr>
        <w:jc w:val="both"/>
        <w:rPr>
          <w:i/>
          <w:sz w:val="22"/>
          <w:szCs w:val="22"/>
        </w:rPr>
      </w:pPr>
      <w:r w:rsidRPr="009D22D3">
        <w:rPr>
          <w:i/>
          <w:sz w:val="22"/>
          <w:szCs w:val="22"/>
        </w:rPr>
        <w:t xml:space="preserve">либо, как </w:t>
      </w:r>
      <w:r w:rsidR="00920C94" w:rsidRPr="009D22D3">
        <w:rPr>
          <w:i/>
          <w:sz w:val="22"/>
          <w:szCs w:val="22"/>
        </w:rPr>
        <w:t>вариант</w:t>
      </w:r>
      <w:r w:rsidRPr="009D22D3">
        <w:rPr>
          <w:i/>
          <w:sz w:val="22"/>
          <w:szCs w:val="22"/>
        </w:rPr>
        <w:t>,</w:t>
      </w:r>
      <w:r w:rsidR="00920C94" w:rsidRPr="009D22D3">
        <w:rPr>
          <w:i/>
          <w:sz w:val="22"/>
          <w:szCs w:val="22"/>
        </w:rPr>
        <w:t xml:space="preserve"> </w:t>
      </w:r>
      <w:r w:rsidRPr="009D22D3">
        <w:rPr>
          <w:i/>
          <w:sz w:val="22"/>
          <w:szCs w:val="22"/>
        </w:rPr>
        <w:t xml:space="preserve">указывается, что предоставляется право </w:t>
      </w:r>
      <w:r w:rsidR="00920C94" w:rsidRPr="009D22D3">
        <w:rPr>
          <w:i/>
          <w:sz w:val="22"/>
          <w:szCs w:val="22"/>
        </w:rPr>
        <w:t>получени</w:t>
      </w:r>
      <w:r w:rsidRPr="009D22D3">
        <w:rPr>
          <w:i/>
          <w:sz w:val="22"/>
          <w:szCs w:val="22"/>
        </w:rPr>
        <w:t>я (принятия)</w:t>
      </w:r>
      <w:r w:rsidR="00920C94" w:rsidRPr="009D22D3">
        <w:rPr>
          <w:i/>
          <w:sz w:val="22"/>
          <w:szCs w:val="22"/>
        </w:rPr>
        <w:t xml:space="preserve"> от </w:t>
      </w:r>
      <w:r w:rsidR="009D22D3">
        <w:rPr>
          <w:i/>
          <w:sz w:val="22"/>
          <w:szCs w:val="22"/>
        </w:rPr>
        <w:t xml:space="preserve">имени Общества у </w:t>
      </w:r>
      <w:r w:rsidR="00920C94" w:rsidRPr="009D22D3">
        <w:rPr>
          <w:i/>
          <w:sz w:val="22"/>
          <w:szCs w:val="22"/>
        </w:rPr>
        <w:t>ООО «</w:t>
      </w:r>
      <w:r w:rsidR="001A6C05">
        <w:rPr>
          <w:i/>
          <w:sz w:val="22"/>
          <w:szCs w:val="22"/>
        </w:rPr>
        <w:t>ПФ «ВИС»</w:t>
      </w:r>
      <w:r w:rsidR="00920C94" w:rsidRPr="009D22D3">
        <w:rPr>
          <w:i/>
          <w:sz w:val="22"/>
          <w:szCs w:val="22"/>
        </w:rPr>
        <w:t xml:space="preserve"> любых</w:t>
      </w:r>
      <w:r w:rsidR="00672EDD" w:rsidRPr="009D22D3">
        <w:rPr>
          <w:i/>
          <w:sz w:val="22"/>
          <w:szCs w:val="22"/>
        </w:rPr>
        <w:t xml:space="preserve"> товарно-материальных ценностей и оборудования</w:t>
      </w:r>
      <w:r w:rsidRPr="009D22D3">
        <w:rPr>
          <w:i/>
          <w:sz w:val="22"/>
          <w:szCs w:val="22"/>
        </w:rPr>
        <w:t>.</w:t>
      </w:r>
    </w:p>
    <w:p w:rsidR="00920C94" w:rsidRPr="009D22D3" w:rsidRDefault="00920C94">
      <w:pPr>
        <w:rPr>
          <w:sz w:val="22"/>
          <w:szCs w:val="22"/>
        </w:rPr>
      </w:pP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В связи с получением ТМЦ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вправе осуществлять от имени Общества все необходимые действия, в том числе совершать подпись в требуемых документах, свидетельствующих о получении (принятии) Обществом ТМЦ у </w:t>
      </w:r>
      <w:r w:rsidR="001A1A7C">
        <w:rPr>
          <w:sz w:val="22"/>
          <w:szCs w:val="22"/>
        </w:rPr>
        <w:t>ООО</w:t>
      </w:r>
      <w:r w:rsidRPr="009D22D3">
        <w:rPr>
          <w:sz w:val="22"/>
          <w:szCs w:val="22"/>
        </w:rPr>
        <w:t xml:space="preserve"> «</w:t>
      </w:r>
      <w:r w:rsidR="00FF2F76">
        <w:rPr>
          <w:sz w:val="22"/>
          <w:szCs w:val="22"/>
        </w:rPr>
        <w:t>ПФ «</w:t>
      </w:r>
      <w:r w:rsidR="001A1A7C">
        <w:rPr>
          <w:sz w:val="22"/>
          <w:szCs w:val="22"/>
        </w:rPr>
        <w:t>ВИС</w:t>
      </w:r>
      <w:r w:rsidRPr="009D22D3">
        <w:rPr>
          <w:sz w:val="22"/>
          <w:szCs w:val="22"/>
        </w:rPr>
        <w:t>» (товарных накладных, актов приемки-передачи и т.п.).</w:t>
      </w:r>
    </w:p>
    <w:p w:rsidR="004A686F" w:rsidRPr="009D22D3" w:rsidRDefault="008E4013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Получение ТМЦ по настоящей доверенности осуществляется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 w:rsidDel="001B218C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 рамках исполнения Обществом и </w:t>
      </w:r>
      <w:r w:rsidR="009D22D3" w:rsidRPr="009D22D3">
        <w:rPr>
          <w:sz w:val="22"/>
          <w:szCs w:val="22"/>
        </w:rPr>
        <w:t xml:space="preserve">ООО </w:t>
      </w:r>
      <w:r w:rsidR="001A6C05" w:rsidRPr="00D716D1">
        <w:rPr>
          <w:sz w:val="22"/>
          <w:szCs w:val="22"/>
        </w:rPr>
        <w:t>«</w:t>
      </w:r>
      <w:r w:rsidR="001A6C05">
        <w:rPr>
          <w:sz w:val="22"/>
          <w:szCs w:val="22"/>
        </w:rPr>
        <w:t>ПФ «ВИС</w:t>
      </w:r>
      <w:r w:rsidR="001A6C05" w:rsidRPr="00D716D1">
        <w:rPr>
          <w:sz w:val="22"/>
          <w:szCs w:val="22"/>
        </w:rPr>
        <w:t>»</w:t>
      </w:r>
      <w:r w:rsidRPr="009D22D3">
        <w:rPr>
          <w:sz w:val="22"/>
          <w:szCs w:val="22"/>
        </w:rPr>
        <w:t xml:space="preserve"> своих обязательств по заключенному между ними Договору № ____________ от __.__.</w:t>
      </w:r>
      <w:r w:rsidR="00A5132D">
        <w:rPr>
          <w:sz w:val="22"/>
          <w:szCs w:val="22"/>
        </w:rPr>
        <w:t>2022</w:t>
      </w:r>
      <w:r w:rsidRPr="009D22D3">
        <w:rPr>
          <w:sz w:val="22"/>
          <w:szCs w:val="22"/>
        </w:rPr>
        <w:t xml:space="preserve"> г.</w:t>
      </w:r>
      <w:r w:rsidR="004A686F" w:rsidRPr="009D22D3">
        <w:rPr>
          <w:sz w:val="22"/>
          <w:szCs w:val="22"/>
        </w:rPr>
        <w:t xml:space="preserve"> </w:t>
      </w:r>
      <w:r w:rsidR="004A686F" w:rsidRPr="009D22D3">
        <w:rPr>
          <w:i/>
          <w:sz w:val="22"/>
          <w:szCs w:val="22"/>
        </w:rPr>
        <w:t>либо указывается иной документ, во исполнение которого осуществляется приемка-передача ТМЦ</w:t>
      </w:r>
      <w:r w:rsidR="009D22D3">
        <w:rPr>
          <w:i/>
          <w:sz w:val="22"/>
          <w:szCs w:val="22"/>
        </w:rPr>
        <w:t xml:space="preserve"> доверенным лицом Общества по настоящей доверенности</w:t>
      </w:r>
      <w:r w:rsidR="009D22D3" w:rsidRPr="009D22D3">
        <w:rPr>
          <w:sz w:val="22"/>
          <w:szCs w:val="22"/>
        </w:rPr>
        <w:t>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Настоящая доверенность выдана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9D22D3" w:rsidRPr="009D22D3" w:rsidDel="009D22D3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>сроком действия по «______» ____________________ 20____ г., без права передоверия предоставленных ему полномочий третьим лицам.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Образец подписи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Pr="009D22D3">
        <w:rPr>
          <w:sz w:val="22"/>
          <w:szCs w:val="22"/>
        </w:rPr>
        <w:t xml:space="preserve"> __________________________________ удостоверяю.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89"/>
        <w:gridCol w:w="3289"/>
        <w:gridCol w:w="3287"/>
      </w:tblGrid>
      <w:tr w:rsidR="009D22D3" w:rsidRPr="003D0929" w:rsidTr="000D18B6">
        <w:tc>
          <w:tcPr>
            <w:tcW w:w="1667" w:type="pct"/>
            <w:shd w:val="clear" w:color="auto" w:fill="auto"/>
          </w:tcPr>
          <w:p w:rsidR="009D22D3" w:rsidRPr="003D0929" w:rsidRDefault="009D22D3" w:rsidP="009D22D3">
            <w:pPr>
              <w:rPr>
                <w:sz w:val="22"/>
                <w:szCs w:val="22"/>
              </w:rPr>
            </w:pPr>
            <w:r w:rsidRPr="003D0929">
              <w:rPr>
                <w:sz w:val="22"/>
                <w:szCs w:val="22"/>
              </w:rPr>
              <w:t>Руководитель</w:t>
            </w:r>
          </w:p>
          <w:p w:rsidR="009D22D3" w:rsidRPr="003D0929" w:rsidRDefault="009D22D3" w:rsidP="009D22D3">
            <w:pPr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должность единоличного исполнительного органа Общества в соответствии с уставом Общества</w:t>
            </w:r>
          </w:p>
        </w:tc>
        <w:tc>
          <w:tcPr>
            <w:tcW w:w="1667" w:type="pct"/>
            <w:shd w:val="clear" w:color="auto" w:fill="auto"/>
            <w:vAlign w:val="bottom"/>
          </w:tcPr>
          <w:p w:rsidR="009D22D3" w:rsidRPr="003D0929" w:rsidRDefault="009D22D3" w:rsidP="003D0929">
            <w:pPr>
              <w:jc w:val="center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место для подписи руководителя Общества</w:t>
            </w:r>
          </w:p>
        </w:tc>
        <w:tc>
          <w:tcPr>
            <w:tcW w:w="1666" w:type="pct"/>
            <w:shd w:val="clear" w:color="auto" w:fill="auto"/>
          </w:tcPr>
          <w:p w:rsidR="009D22D3" w:rsidRPr="003D0929" w:rsidRDefault="009D22D3" w:rsidP="003D0929">
            <w:pPr>
              <w:jc w:val="both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фамилия и инициалы руководителя Общества</w:t>
            </w:r>
          </w:p>
        </w:tc>
      </w:tr>
    </w:tbl>
    <w:p w:rsidR="004A686F" w:rsidRDefault="004A686F" w:rsidP="009D22D3">
      <w:pPr>
        <w:jc w:val="both"/>
        <w:rPr>
          <w:sz w:val="22"/>
          <w:szCs w:val="22"/>
        </w:rPr>
      </w:pPr>
    </w:p>
    <w:p w:rsidR="00FF0488" w:rsidRPr="002A3825" w:rsidRDefault="00FF0488" w:rsidP="00FF0488">
      <w:pPr>
        <w:jc w:val="both"/>
        <w:rPr>
          <w:i/>
          <w:snapToGrid w:val="0"/>
        </w:rPr>
      </w:pPr>
      <w:r w:rsidRPr="002A3825">
        <w:rPr>
          <w:i/>
          <w:snapToGrid w:val="0"/>
        </w:rPr>
        <w:t xml:space="preserve">       С Формой ознакомлены</w:t>
      </w:r>
      <w:r>
        <w:rPr>
          <w:i/>
          <w:snapToGrid w:val="0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0B1EDB" w:rsidRPr="00945A58" w:rsidTr="00536038">
        <w:tc>
          <w:tcPr>
            <w:tcW w:w="4536" w:type="dxa"/>
            <w:shd w:val="clear" w:color="auto" w:fill="auto"/>
          </w:tcPr>
          <w:p w:rsidR="000B1EDB" w:rsidRPr="00945A58" w:rsidRDefault="00FF2F76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</w:t>
            </w:r>
            <w:r w:rsidR="000B1EDB" w:rsidRPr="00945A58">
              <w:rPr>
                <w:b/>
                <w:sz w:val="22"/>
                <w:szCs w:val="22"/>
              </w:rPr>
              <w:t>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«ПФ «ВИС» 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:rsidR="000B1EDB" w:rsidRPr="00945A58" w:rsidRDefault="00FF2F76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bookmarkStart w:id="0" w:name="_GoBack"/>
            <w:bookmarkEnd w:id="0"/>
            <w:r w:rsidR="000B1EDB" w:rsidRPr="00945A58">
              <w:rPr>
                <w:b/>
                <w:sz w:val="22"/>
                <w:szCs w:val="22"/>
              </w:rPr>
              <w:t>одрядчик: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</w:tr>
    </w:tbl>
    <w:p w:rsidR="00FF0488" w:rsidRDefault="00FF0488" w:rsidP="00FF0488">
      <w:pPr>
        <w:jc w:val="both"/>
        <w:rPr>
          <w:snapToGrid w:val="0"/>
        </w:rPr>
      </w:pPr>
    </w:p>
    <w:p w:rsidR="007E22FE" w:rsidRPr="007E22FE" w:rsidRDefault="007E22FE" w:rsidP="005B1D5E">
      <w:pPr>
        <w:jc w:val="both"/>
        <w:rPr>
          <w:sz w:val="22"/>
          <w:szCs w:val="22"/>
        </w:rPr>
      </w:pPr>
    </w:p>
    <w:sectPr w:rsidR="007E22FE" w:rsidRPr="007E22FE" w:rsidSect="000138F3">
      <w:pgSz w:w="11906" w:h="16838"/>
      <w:pgMar w:top="680" w:right="680" w:bottom="56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217" w:rsidRDefault="00B42217">
      <w:r>
        <w:separator/>
      </w:r>
    </w:p>
  </w:endnote>
  <w:endnote w:type="continuationSeparator" w:id="0">
    <w:p w:rsidR="00B42217" w:rsidRDefault="00B4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217" w:rsidRDefault="00B42217">
      <w:r>
        <w:separator/>
      </w:r>
    </w:p>
  </w:footnote>
  <w:footnote w:type="continuationSeparator" w:id="0">
    <w:p w:rsidR="00B42217" w:rsidRDefault="00B42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45"/>
    <w:rsid w:val="000138F3"/>
    <w:rsid w:val="000B1EDB"/>
    <w:rsid w:val="000D0D17"/>
    <w:rsid w:val="000D18B6"/>
    <w:rsid w:val="00105BF8"/>
    <w:rsid w:val="0012394E"/>
    <w:rsid w:val="00137F4D"/>
    <w:rsid w:val="00192504"/>
    <w:rsid w:val="001956AE"/>
    <w:rsid w:val="001A1A7C"/>
    <w:rsid w:val="001A6C05"/>
    <w:rsid w:val="001B218C"/>
    <w:rsid w:val="001D1726"/>
    <w:rsid w:val="00232CD2"/>
    <w:rsid w:val="0024315A"/>
    <w:rsid w:val="002459D2"/>
    <w:rsid w:val="00265E10"/>
    <w:rsid w:val="00287C96"/>
    <w:rsid w:val="00296206"/>
    <w:rsid w:val="00302264"/>
    <w:rsid w:val="00380F1C"/>
    <w:rsid w:val="003D0929"/>
    <w:rsid w:val="003E0DCB"/>
    <w:rsid w:val="003F4A89"/>
    <w:rsid w:val="003F6EEF"/>
    <w:rsid w:val="004420D7"/>
    <w:rsid w:val="00454292"/>
    <w:rsid w:val="00470D86"/>
    <w:rsid w:val="004722F1"/>
    <w:rsid w:val="004A686F"/>
    <w:rsid w:val="004D4D45"/>
    <w:rsid w:val="004E6E60"/>
    <w:rsid w:val="00515197"/>
    <w:rsid w:val="005430D9"/>
    <w:rsid w:val="005817B7"/>
    <w:rsid w:val="005B1D5E"/>
    <w:rsid w:val="006129A6"/>
    <w:rsid w:val="006436BA"/>
    <w:rsid w:val="00666AF8"/>
    <w:rsid w:val="006723B3"/>
    <w:rsid w:val="00672EDD"/>
    <w:rsid w:val="00693C04"/>
    <w:rsid w:val="006A2B8E"/>
    <w:rsid w:val="006E0D25"/>
    <w:rsid w:val="006E133F"/>
    <w:rsid w:val="006F7F58"/>
    <w:rsid w:val="007226EE"/>
    <w:rsid w:val="00725DCA"/>
    <w:rsid w:val="00746E23"/>
    <w:rsid w:val="00763B5D"/>
    <w:rsid w:val="007A6C9A"/>
    <w:rsid w:val="007B7CAF"/>
    <w:rsid w:val="007C628D"/>
    <w:rsid w:val="007E22FE"/>
    <w:rsid w:val="008037E5"/>
    <w:rsid w:val="00817295"/>
    <w:rsid w:val="00860EF8"/>
    <w:rsid w:val="008E4013"/>
    <w:rsid w:val="008F5E23"/>
    <w:rsid w:val="00920C94"/>
    <w:rsid w:val="009904D1"/>
    <w:rsid w:val="009A2CAA"/>
    <w:rsid w:val="009D22D3"/>
    <w:rsid w:val="009E59BE"/>
    <w:rsid w:val="00A40573"/>
    <w:rsid w:val="00A5132D"/>
    <w:rsid w:val="00A74B0E"/>
    <w:rsid w:val="00A75545"/>
    <w:rsid w:val="00A9081F"/>
    <w:rsid w:val="00AA1484"/>
    <w:rsid w:val="00AE316B"/>
    <w:rsid w:val="00AF370C"/>
    <w:rsid w:val="00B42217"/>
    <w:rsid w:val="00B62E97"/>
    <w:rsid w:val="00B94FDE"/>
    <w:rsid w:val="00BF4EF5"/>
    <w:rsid w:val="00C0672A"/>
    <w:rsid w:val="00C11D61"/>
    <w:rsid w:val="00C2468D"/>
    <w:rsid w:val="00C619C7"/>
    <w:rsid w:val="00C643E4"/>
    <w:rsid w:val="00C64693"/>
    <w:rsid w:val="00C71D39"/>
    <w:rsid w:val="00CB0753"/>
    <w:rsid w:val="00D21F91"/>
    <w:rsid w:val="00D6420C"/>
    <w:rsid w:val="00D65122"/>
    <w:rsid w:val="00D716D1"/>
    <w:rsid w:val="00DC0F99"/>
    <w:rsid w:val="00E10938"/>
    <w:rsid w:val="00E87418"/>
    <w:rsid w:val="00EA6FEF"/>
    <w:rsid w:val="00EE2999"/>
    <w:rsid w:val="00F35776"/>
    <w:rsid w:val="00F4214D"/>
    <w:rsid w:val="00F46F10"/>
    <w:rsid w:val="00F82B81"/>
    <w:rsid w:val="00F91046"/>
    <w:rsid w:val="00FB5167"/>
    <w:rsid w:val="00FC49E2"/>
    <w:rsid w:val="00FE0BB0"/>
    <w:rsid w:val="00FF0488"/>
    <w:rsid w:val="00FF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6957B75-AA28-417F-99DB-B514FEEC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3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F4A8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link w:val="a4"/>
    <w:rsid w:val="003F4A89"/>
    <w:rPr>
      <w:rFonts w:ascii="Lucida Grande CY" w:hAnsi="Lucida Grande CY" w:cs="Lucida Grande CY"/>
      <w:sz w:val="18"/>
      <w:szCs w:val="18"/>
    </w:rPr>
  </w:style>
  <w:style w:type="paragraph" w:styleId="a6">
    <w:name w:val="header"/>
    <w:basedOn w:val="a"/>
    <w:rsid w:val="001B218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B218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7B836-DD6A-494E-86C0-05E74F72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Настоящей доверенностью</vt:lpstr>
    </vt:vector>
  </TitlesOfParts>
  <Company>OOO "PF "VIS"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Настоящей доверенностью</dc:title>
  <dc:creator>Alexaner</dc:creator>
  <cp:lastModifiedBy>Хандамиров Георгий Вячеславович</cp:lastModifiedBy>
  <cp:revision>3</cp:revision>
  <dcterms:created xsi:type="dcterms:W3CDTF">2024-06-25T13:51:00Z</dcterms:created>
  <dcterms:modified xsi:type="dcterms:W3CDTF">2024-07-12T12:04:00Z</dcterms:modified>
</cp:coreProperties>
</file>